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B314B" w:rsidRPr="00FB314B" w:rsidRDefault="00944FE6" w:rsidP="00FB314B">
      <w:pPr>
        <w:suppressAutoHyphens w:val="0"/>
        <w:jc w:val="center"/>
        <w:rPr>
          <w:rFonts w:ascii="Calibri Light" w:hAnsi="Calibri Light" w:cs="Times New Roman"/>
          <w:sz w:val="22"/>
          <w:szCs w:val="24"/>
          <w:lang w:eastAsia="en-US"/>
        </w:rPr>
      </w:pPr>
      <w:r>
        <w:rPr>
          <w:rFonts w:ascii="Calibri Light" w:hAnsi="Calibri Light" w:cs="Times New Roman"/>
          <w:noProof/>
          <w:sz w:val="22"/>
          <w:szCs w:val="24"/>
          <w:lang w:eastAsia="fr-FR"/>
        </w:rPr>
        <w:drawing>
          <wp:inline distT="0" distB="0" distL="0" distR="0">
            <wp:extent cx="1676400" cy="1371600"/>
            <wp:effectExtent l="0" t="0" r="0" b="0"/>
            <wp:docPr id="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  <w:r w:rsidRPr="00F86888">
        <w:rPr>
          <w:rFonts w:asciiTheme="minorHAnsi" w:hAnsiTheme="minorHAnsi" w:cstheme="minorHAnsi"/>
        </w:rPr>
        <w:t>ACCORD CADRE DE SERVICES</w:t>
      </w: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  <w:sz w:val="32"/>
        </w:rPr>
      </w:pPr>
      <w:r w:rsidRPr="00F86888">
        <w:rPr>
          <w:rFonts w:asciiTheme="minorHAnsi" w:hAnsiTheme="minorHAnsi" w:cstheme="minorHAnsi"/>
          <w:sz w:val="32"/>
        </w:rPr>
        <w:t xml:space="preserve">BGE </w:t>
      </w:r>
      <w:r w:rsidR="004C3F42">
        <w:rPr>
          <w:rFonts w:asciiTheme="minorHAnsi" w:hAnsiTheme="minorHAnsi" w:cstheme="minorHAnsi"/>
          <w:sz w:val="32"/>
        </w:rPr>
        <w:t>Hauts de</w:t>
      </w:r>
      <w:r w:rsidRPr="00F86888">
        <w:rPr>
          <w:rFonts w:asciiTheme="minorHAnsi" w:hAnsiTheme="minorHAnsi" w:cstheme="minorHAnsi"/>
          <w:sz w:val="32"/>
        </w:rPr>
        <w:t xml:space="preserve"> France</w:t>
      </w:r>
    </w:p>
    <w:p w:rsidR="00F86888" w:rsidRPr="00F86888" w:rsidRDefault="00F86888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</w:rPr>
      </w:pPr>
    </w:p>
    <w:p w:rsidR="00F86888" w:rsidRDefault="00F86888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>ACTE D’ENGAGEMENT</w:t>
      </w:r>
      <w:r w:rsidRPr="00F86888">
        <w:rPr>
          <w:rFonts w:asciiTheme="minorHAnsi" w:hAnsiTheme="minorHAnsi" w:cstheme="minorHAnsi"/>
          <w:sz w:val="28"/>
        </w:rPr>
        <w:t xml:space="preserve"> (</w:t>
      </w:r>
      <w:r>
        <w:rPr>
          <w:rFonts w:asciiTheme="minorHAnsi" w:hAnsiTheme="minorHAnsi" w:cstheme="minorHAnsi"/>
          <w:sz w:val="28"/>
        </w:rPr>
        <w:t>AE</w:t>
      </w:r>
      <w:r w:rsidRPr="00F86888">
        <w:rPr>
          <w:rFonts w:asciiTheme="minorHAnsi" w:hAnsiTheme="minorHAnsi" w:cstheme="minorHAnsi"/>
          <w:sz w:val="28"/>
        </w:rPr>
        <w:t>)</w:t>
      </w:r>
    </w:p>
    <w:p w:rsidR="0022748A" w:rsidRDefault="0022748A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  <w:sz w:val="28"/>
        </w:rPr>
      </w:pPr>
    </w:p>
    <w:p w:rsidR="0022748A" w:rsidRPr="00F86888" w:rsidRDefault="0022748A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  <w:sz w:val="28"/>
        </w:rPr>
      </w:pPr>
    </w:p>
    <w:p w:rsidR="00B12313" w:rsidRDefault="00B12313" w:rsidP="00B12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284"/>
        <w:jc w:val="center"/>
        <w:rPr>
          <w:rFonts w:ascii="Arial" w:hAnsi="Arial" w:cs="Arial"/>
          <w:b/>
          <w:color w:val="4F81BD" w:themeColor="accent1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2C0BDB">
        <w:rPr>
          <w:rFonts w:ascii="Arial" w:hAnsi="Arial" w:cs="Arial"/>
          <w:b/>
          <w:color w:val="4F81BD" w:themeColor="accent1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Proc</w:t>
      </w:r>
      <w:r>
        <w:rPr>
          <w:rFonts w:ascii="Arial" w:hAnsi="Arial" w:cs="Arial"/>
          <w:b/>
          <w:color w:val="4F81BD" w:themeColor="accent1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édure adaptée de fournitures et services</w:t>
      </w:r>
    </w:p>
    <w:p w:rsidR="00B12313" w:rsidRDefault="00B12313" w:rsidP="00B12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284"/>
        <w:jc w:val="center"/>
        <w:rPr>
          <w:rFonts w:ascii="Arial" w:hAnsi="Arial" w:cs="Arial"/>
          <w:b/>
          <w:color w:val="4F81BD" w:themeColor="accent1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rial" w:hAnsi="Arial" w:cs="Arial"/>
          <w:b/>
          <w:color w:val="4F81BD" w:themeColor="accent1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Maintenance, entretien et vérification des installations de sécurité d’incendie du parc immobilier de BGE HAUTS DE FRANCE</w:t>
      </w:r>
    </w:p>
    <w:p w:rsidR="00F86888" w:rsidRPr="00F86888" w:rsidRDefault="00F86888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Pr="00F86888" w:rsidRDefault="00F86888" w:rsidP="00F86888">
      <w:pPr>
        <w:keepLines/>
        <w:spacing w:line="276" w:lineRule="auto"/>
        <w:jc w:val="center"/>
        <w:rPr>
          <w:rFonts w:asciiTheme="minorHAnsi" w:hAnsiTheme="minorHAnsi" w:cstheme="minorHAnsi"/>
          <w:bCs/>
          <w:i/>
        </w:rPr>
      </w:pPr>
      <w:r w:rsidRPr="00F86888">
        <w:rPr>
          <w:rFonts w:asciiTheme="minorHAnsi" w:hAnsiTheme="minorHAnsi" w:cstheme="minorHAnsi"/>
          <w:bCs/>
          <w:i/>
        </w:rPr>
        <w:t>Soumise aux dispositions de l'article L.2123-1.1° et R.2123-1.1° du Code de la Commande Publique</w:t>
      </w:r>
    </w:p>
    <w:p w:rsidR="00F86888" w:rsidRPr="00F86888" w:rsidRDefault="00F86888" w:rsidP="00F86888">
      <w:pPr>
        <w:spacing w:line="276" w:lineRule="auto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  <w:r w:rsidRPr="00F86888">
        <w:rPr>
          <w:rFonts w:asciiTheme="minorHAnsi" w:hAnsiTheme="minorHAnsi" w:cstheme="minorHAnsi"/>
        </w:rPr>
        <w:t>BGE HAUTS DE France</w:t>
      </w: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  <w:r w:rsidRPr="00F86888">
        <w:rPr>
          <w:rFonts w:asciiTheme="minorHAnsi" w:hAnsiTheme="minorHAnsi" w:cstheme="minorHAnsi"/>
        </w:rPr>
        <w:t xml:space="preserve">4 </w:t>
      </w:r>
      <w:proofErr w:type="gramStart"/>
      <w:r w:rsidRPr="00F86888">
        <w:rPr>
          <w:rFonts w:asciiTheme="minorHAnsi" w:hAnsiTheme="minorHAnsi" w:cstheme="minorHAnsi"/>
        </w:rPr>
        <w:t>rue</w:t>
      </w:r>
      <w:proofErr w:type="gramEnd"/>
      <w:r w:rsidRPr="00F86888">
        <w:rPr>
          <w:rFonts w:asciiTheme="minorHAnsi" w:hAnsiTheme="minorHAnsi" w:cstheme="minorHAnsi"/>
        </w:rPr>
        <w:t xml:space="preserve"> de buisses</w:t>
      </w: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  <w:r w:rsidRPr="00F86888">
        <w:rPr>
          <w:rFonts w:asciiTheme="minorHAnsi" w:hAnsiTheme="minorHAnsi" w:cstheme="minorHAnsi"/>
        </w:rPr>
        <w:t>59000 LILLE</w:t>
      </w: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  <w:r w:rsidRPr="00F86888">
        <w:rPr>
          <w:rFonts w:asciiTheme="minorHAnsi" w:hAnsiTheme="minorHAnsi" w:cstheme="minorHAnsi"/>
        </w:rPr>
        <w:t>03 20 19 20 00</w:t>
      </w:r>
    </w:p>
    <w:p w:rsidR="00E813C7" w:rsidRPr="00F86888" w:rsidRDefault="00F86888" w:rsidP="00E813C7">
      <w:pPr>
        <w:rPr>
          <w:rFonts w:asciiTheme="minorHAnsi" w:hAnsiTheme="minorHAnsi" w:cstheme="minorHAnsi"/>
        </w:rPr>
      </w:pPr>
      <w:r w:rsidRPr="00F86888">
        <w:rPr>
          <w:rFonts w:asciiTheme="minorHAnsi" w:hAnsiTheme="minorHAnsi" w:cstheme="minorHAnsi"/>
        </w:rPr>
        <w:br w:type="page"/>
      </w:r>
    </w:p>
    <w:p w:rsidR="00FB314B" w:rsidRPr="00FB314B" w:rsidRDefault="00FB314B" w:rsidP="00FB314B">
      <w:pPr>
        <w:suppressAutoHyphens w:val="0"/>
        <w:spacing w:after="160" w:line="259" w:lineRule="auto"/>
        <w:rPr>
          <w:rFonts w:ascii="Arial" w:hAnsi="Arial" w:cs="Arial"/>
          <w:sz w:val="40"/>
          <w:szCs w:val="40"/>
          <w:lang w:eastAsia="en-US"/>
        </w:rPr>
      </w:pPr>
    </w:p>
    <w:p w:rsidR="00FE48C9" w:rsidRPr="006229B0" w:rsidRDefault="00FE48C9" w:rsidP="005846FB">
      <w:pPr>
        <w:pStyle w:val="Corpsdetexte31"/>
        <w:tabs>
          <w:tab w:val="left" w:pos="851"/>
        </w:tabs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6229B0" w:rsidTr="00F34138">
        <w:tc>
          <w:tcPr>
            <w:tcW w:w="10277" w:type="dxa"/>
            <w:shd w:val="clear" w:color="auto" w:fill="auto"/>
          </w:tcPr>
          <w:p w:rsidR="009B1CD0" w:rsidRPr="006229B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A</w:t>
            </w:r>
            <w:r w:rsidR="00F34138"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rticle 1</w:t>
            </w:r>
            <w:r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- Objet </w:t>
            </w:r>
            <w:r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de l’acte d’engagement</w:t>
            </w:r>
          </w:p>
        </w:tc>
      </w:tr>
    </w:tbl>
    <w:p w:rsidR="009B1CD0" w:rsidRPr="006229B0" w:rsidRDefault="009B1CD0" w:rsidP="006C4338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12313" w:rsidRPr="00426868" w:rsidRDefault="00B12313" w:rsidP="00B12313">
      <w:pPr>
        <w:jc w:val="both"/>
        <w:rPr>
          <w:rFonts w:asciiTheme="minorHAnsi" w:hAnsiTheme="minorHAnsi" w:cstheme="minorHAnsi"/>
        </w:rPr>
      </w:pPr>
      <w:r w:rsidRPr="00426868">
        <w:rPr>
          <w:rFonts w:asciiTheme="minorHAnsi" w:hAnsiTheme="minorHAnsi" w:cstheme="minorHAnsi"/>
        </w:rPr>
        <w:t xml:space="preserve">Le présent marché a pour objet </w:t>
      </w:r>
      <w:r w:rsidRPr="00426868">
        <w:rPr>
          <w:rFonts w:asciiTheme="minorHAnsi" w:hAnsiTheme="minorHAnsi"/>
        </w:rPr>
        <w:t xml:space="preserve">la maintenance, l’entretien et la vérification des installations de sécurité </w:t>
      </w:r>
      <w:proofErr w:type="gramStart"/>
      <w:r w:rsidRPr="00426868">
        <w:rPr>
          <w:rFonts w:asciiTheme="minorHAnsi" w:hAnsiTheme="minorHAnsi"/>
        </w:rPr>
        <w:t>incendie</w:t>
      </w:r>
      <w:proofErr w:type="gramEnd"/>
      <w:r w:rsidRPr="00426868">
        <w:rPr>
          <w:rFonts w:asciiTheme="minorHAnsi" w:hAnsiTheme="minorHAnsi"/>
        </w:rPr>
        <w:t xml:space="preserve"> du parc immobilier de BGE Hauts de France.</w:t>
      </w:r>
    </w:p>
    <w:p w:rsidR="005546A9" w:rsidRPr="006229B0" w:rsidRDefault="005546A9" w:rsidP="006C4338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p w:rsidR="00E8281D" w:rsidRPr="006229B0" w:rsidRDefault="00E8281D" w:rsidP="006C4338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6229B0" w:rsidTr="00F34138">
        <w:tc>
          <w:tcPr>
            <w:tcW w:w="10277" w:type="dxa"/>
            <w:shd w:val="clear" w:color="auto" w:fill="auto"/>
          </w:tcPr>
          <w:p w:rsidR="009B1CD0" w:rsidRPr="006229B0" w:rsidRDefault="00F34138" w:rsidP="006229B0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Article 2</w:t>
            </w:r>
            <w:r w:rsidR="009B1CD0"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- Engagement </w:t>
            </w:r>
            <w:r w:rsidR="00166B56"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du titulaire </w:t>
            </w:r>
          </w:p>
        </w:tc>
      </w:tr>
    </w:tbl>
    <w:p w:rsidR="009B1CD0" w:rsidRPr="006229B0" w:rsidRDefault="009B1CD0" w:rsidP="006C4338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9B1CD0" w:rsidP="006C4338">
      <w:pPr>
        <w:pStyle w:val="Titre2"/>
        <w:tabs>
          <w:tab w:val="left" w:pos="851"/>
          <w:tab w:val="left" w:pos="2268"/>
        </w:tabs>
        <w:rPr>
          <w:rFonts w:asciiTheme="minorHAnsi" w:hAnsiTheme="minorHAnsi" w:cstheme="minorHAnsi"/>
          <w:i/>
          <w:iCs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 xml:space="preserve">1 - </w:t>
      </w:r>
      <w:r w:rsidR="00C34CC8" w:rsidRPr="006229B0">
        <w:rPr>
          <w:rFonts w:asciiTheme="minorHAnsi" w:hAnsiTheme="minorHAnsi" w:cstheme="minorHAnsi"/>
          <w:sz w:val="22"/>
          <w:szCs w:val="22"/>
        </w:rPr>
        <w:t>Engagement</w:t>
      </w:r>
      <w:r w:rsidRPr="006229B0">
        <w:rPr>
          <w:rFonts w:asciiTheme="minorHAnsi" w:hAnsiTheme="minorHAnsi" w:cstheme="minorHAnsi"/>
          <w:sz w:val="22"/>
          <w:szCs w:val="22"/>
        </w:rPr>
        <w:t xml:space="preserve"> </w:t>
      </w:r>
      <w:r w:rsidR="00CD185D" w:rsidRPr="006229B0">
        <w:rPr>
          <w:rFonts w:asciiTheme="minorHAnsi" w:hAnsiTheme="minorHAnsi" w:cstheme="minorHAnsi"/>
          <w:sz w:val="22"/>
          <w:szCs w:val="22"/>
        </w:rPr>
        <w:t>du titulaire</w:t>
      </w:r>
    </w:p>
    <w:p w:rsidR="009B1CD0" w:rsidRPr="006229B0" w:rsidRDefault="009B1CD0" w:rsidP="005846FB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9B1CD0" w:rsidP="005846FB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 xml:space="preserve">Après avoir pris connaissance </w:t>
      </w:r>
      <w:r w:rsidR="00C34CC8" w:rsidRPr="006229B0">
        <w:rPr>
          <w:rFonts w:asciiTheme="minorHAnsi" w:hAnsiTheme="minorHAnsi" w:cstheme="minorHAnsi"/>
          <w:sz w:val="22"/>
          <w:szCs w:val="22"/>
        </w:rPr>
        <w:t>du dossier de consultation</w:t>
      </w:r>
      <w:r w:rsidRPr="006229B0">
        <w:rPr>
          <w:rFonts w:asciiTheme="minorHAnsi" w:hAnsiTheme="minorHAnsi" w:cstheme="minorHAnsi"/>
          <w:sz w:val="22"/>
          <w:szCs w:val="22"/>
        </w:rPr>
        <w:t>,</w:t>
      </w:r>
    </w:p>
    <w:p w:rsidR="009B1CD0" w:rsidRPr="006229B0" w:rsidRDefault="009B1CD0" w:rsidP="00710FD6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9B1CD0" w:rsidP="00E47798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6229B0">
        <w:rPr>
          <w:rFonts w:asciiTheme="minorHAnsi" w:hAnsiTheme="minorHAnsi" w:cstheme="minorHAnsi"/>
          <w:sz w:val="22"/>
          <w:szCs w:val="22"/>
        </w:rPr>
        <w:t>et</w:t>
      </w:r>
      <w:proofErr w:type="gramEnd"/>
      <w:r w:rsidRPr="006229B0">
        <w:rPr>
          <w:rFonts w:asciiTheme="minorHAnsi" w:hAnsiTheme="minorHAnsi" w:cstheme="minorHAnsi"/>
          <w:sz w:val="22"/>
          <w:szCs w:val="22"/>
        </w:rPr>
        <w:t xml:space="preserve"> conformément à </w:t>
      </w:r>
      <w:r w:rsidR="00C34CC8" w:rsidRPr="006229B0">
        <w:rPr>
          <w:rFonts w:asciiTheme="minorHAnsi" w:hAnsiTheme="minorHAnsi" w:cstheme="minorHAnsi"/>
          <w:sz w:val="22"/>
          <w:szCs w:val="22"/>
        </w:rPr>
        <w:t>ses</w:t>
      </w:r>
      <w:r w:rsidRPr="006229B0">
        <w:rPr>
          <w:rFonts w:asciiTheme="minorHAnsi" w:hAnsiTheme="minorHAnsi" w:cstheme="minorHAnsi"/>
          <w:sz w:val="22"/>
          <w:szCs w:val="22"/>
        </w:rPr>
        <w:t xml:space="preserve"> clauses,</w:t>
      </w:r>
    </w:p>
    <w:p w:rsidR="009B1CD0" w:rsidRPr="006229B0" w:rsidRDefault="009B1CD0" w:rsidP="0083205E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9B1CD0" w:rsidRPr="00D47B19" w:rsidRDefault="000A4F36" w:rsidP="000A4F36">
      <w:pPr>
        <w:tabs>
          <w:tab w:val="left" w:pos="851"/>
        </w:tabs>
        <w:jc w:val="both"/>
        <w:rPr>
          <w:rFonts w:asciiTheme="minorHAnsi" w:hAnsiTheme="minorHAnsi" w:cstheme="minorHAnsi"/>
          <w:b/>
          <w:smallCaps/>
          <w:sz w:val="22"/>
          <w:szCs w:val="22"/>
        </w:rPr>
      </w:pPr>
      <w:r w:rsidRPr="00D47B19">
        <w:rPr>
          <w:rFonts w:asciiTheme="minorHAnsi" w:hAnsiTheme="minorHAnsi" w:cstheme="minorHAnsi"/>
          <w:b/>
          <w:smallCaps/>
          <w:sz w:val="22"/>
          <w:szCs w:val="22"/>
        </w:rPr>
        <w:t>L</w:t>
      </w:r>
      <w:r w:rsidR="00D90A00" w:rsidRPr="00D47B19">
        <w:rPr>
          <w:rFonts w:asciiTheme="minorHAnsi" w:hAnsiTheme="minorHAnsi" w:cstheme="minorHAnsi"/>
          <w:b/>
          <w:smallCaps/>
          <w:sz w:val="22"/>
          <w:szCs w:val="22"/>
        </w:rPr>
        <w:t xml:space="preserve">e </w:t>
      </w:r>
      <w:r w:rsidR="009B1CD0" w:rsidRPr="00D47B19">
        <w:rPr>
          <w:rFonts w:asciiTheme="minorHAnsi" w:hAnsiTheme="minorHAnsi" w:cstheme="minorHAnsi"/>
          <w:b/>
          <w:smallCaps/>
          <w:sz w:val="22"/>
          <w:szCs w:val="22"/>
        </w:rPr>
        <w:t>signataire</w:t>
      </w:r>
    </w:p>
    <w:p w:rsidR="00E25EC7" w:rsidRDefault="00E25EC7" w:rsidP="00E25E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9B1CD0" w:rsidRDefault="006229B0" w:rsidP="00E25E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Nom : ……………………………………………………………………………………………….</w:t>
      </w:r>
    </w:p>
    <w:p w:rsidR="006229B0" w:rsidRDefault="006229B0" w:rsidP="00E25E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Prénom : ………………………………………………………………………………………….</w:t>
      </w:r>
    </w:p>
    <w:p w:rsidR="006229B0" w:rsidRDefault="006229B0" w:rsidP="00E25E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Qualité : ……………………………………………………………………………………………</w:t>
      </w:r>
    </w:p>
    <w:p w:rsidR="006229B0" w:rsidRPr="006229B0" w:rsidRDefault="006229B0" w:rsidP="00E25EC7">
      <w:pPr>
        <w:pStyle w:val="Paragraphedeliste"/>
        <w:numPr>
          <w:ilvl w:val="0"/>
          <w:numId w:val="9"/>
        </w:numPr>
        <w:tabs>
          <w:tab w:val="left" w:pos="851"/>
        </w:tabs>
        <w:spacing w:before="240"/>
        <w:ind w:left="2052" w:hanging="357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Agissant pour son propre compte</w:t>
      </w:r>
    </w:p>
    <w:p w:rsidR="006229B0" w:rsidRDefault="006229B0" w:rsidP="006229B0">
      <w:pPr>
        <w:pStyle w:val="Paragraphedeliste"/>
        <w:numPr>
          <w:ilvl w:val="0"/>
          <w:numId w:val="9"/>
        </w:num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Agissant pour le compte de la société (remplir le cadre suivant)</w:t>
      </w:r>
    </w:p>
    <w:p w:rsidR="00326CAD" w:rsidRDefault="00326CAD" w:rsidP="00326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 w:line="360" w:lineRule="auto"/>
        <w:rPr>
          <w:rFonts w:asciiTheme="minorHAnsi" w:hAnsiTheme="minorHAnsi" w:cstheme="minorHAnsi"/>
          <w:sz w:val="22"/>
          <w:szCs w:val="22"/>
        </w:rPr>
      </w:pPr>
    </w:p>
    <w:p w:rsidR="00082425" w:rsidRPr="006229B0" w:rsidRDefault="00082425" w:rsidP="00326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Nom comme</w:t>
      </w:r>
      <w:r w:rsidR="00326CAD">
        <w:rPr>
          <w:rFonts w:asciiTheme="minorHAnsi" w:hAnsiTheme="minorHAnsi" w:cstheme="minorHAnsi"/>
          <w:sz w:val="22"/>
          <w:szCs w:val="22"/>
        </w:rPr>
        <w:t>rcial et dénomination s</w:t>
      </w:r>
      <w:r w:rsidR="00F35107" w:rsidRPr="006229B0">
        <w:rPr>
          <w:rFonts w:asciiTheme="minorHAnsi" w:hAnsiTheme="minorHAnsi" w:cstheme="minorHAnsi"/>
          <w:sz w:val="22"/>
          <w:szCs w:val="22"/>
        </w:rPr>
        <w:t xml:space="preserve">ociale : </w:t>
      </w:r>
      <w:r w:rsidR="00326CAD">
        <w:rPr>
          <w:rFonts w:asciiTheme="minorHAnsi" w:hAnsiTheme="minorHAnsi" w:cstheme="minorHAnsi"/>
          <w:sz w:val="22"/>
          <w:szCs w:val="22"/>
        </w:rPr>
        <w:t>....................</w:t>
      </w:r>
      <w:r w:rsidR="00E8281D" w:rsidRPr="006229B0">
        <w:rPr>
          <w:rFonts w:asciiTheme="minorHAnsi" w:hAnsiTheme="minorHAnsi" w:cstheme="minorHAnsi"/>
          <w:sz w:val="22"/>
          <w:szCs w:val="22"/>
        </w:rPr>
        <w:t>.............................</w:t>
      </w:r>
      <w:r w:rsidRPr="006229B0">
        <w:rPr>
          <w:rFonts w:asciiTheme="minorHAnsi" w:hAnsiTheme="minorHAnsi" w:cstheme="minorHAnsi"/>
          <w:sz w:val="22"/>
          <w:szCs w:val="22"/>
        </w:rPr>
        <w:t>..........</w:t>
      </w:r>
      <w:r w:rsidR="00F35107" w:rsidRPr="006229B0">
        <w:rPr>
          <w:rFonts w:asciiTheme="minorHAnsi" w:hAnsiTheme="minorHAnsi" w:cstheme="minorHAnsi"/>
          <w:sz w:val="22"/>
          <w:szCs w:val="22"/>
        </w:rPr>
        <w:t>..</w:t>
      </w:r>
      <w:r w:rsidRPr="006229B0">
        <w:rPr>
          <w:rFonts w:asciiTheme="minorHAnsi" w:hAnsiTheme="minorHAnsi" w:cstheme="minorHAnsi"/>
          <w:sz w:val="22"/>
          <w:szCs w:val="22"/>
        </w:rPr>
        <w:t>......................................</w:t>
      </w:r>
      <w:r w:rsidR="00E8281D" w:rsidRPr="006229B0">
        <w:rPr>
          <w:rFonts w:asciiTheme="minorHAnsi" w:hAnsiTheme="minorHAnsi" w:cstheme="minorHAnsi"/>
          <w:sz w:val="22"/>
          <w:szCs w:val="22"/>
        </w:rPr>
        <w:t>......</w:t>
      </w:r>
      <w:r w:rsidR="00326CAD">
        <w:rPr>
          <w:rFonts w:asciiTheme="minorHAnsi" w:hAnsiTheme="minorHAnsi" w:cstheme="minorHAnsi"/>
          <w:sz w:val="22"/>
          <w:szCs w:val="22"/>
        </w:rPr>
        <w:t>........</w:t>
      </w:r>
    </w:p>
    <w:p w:rsidR="00082425" w:rsidRPr="006229B0" w:rsidRDefault="00326CAD" w:rsidP="00326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Adresse : </w:t>
      </w:r>
      <w:r w:rsidR="00082425" w:rsidRPr="006229B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</w:t>
      </w:r>
      <w:r w:rsidR="00E8281D" w:rsidRPr="006229B0">
        <w:rPr>
          <w:rFonts w:asciiTheme="minorHAnsi" w:hAnsiTheme="minorHAnsi" w:cstheme="minorHAnsi"/>
          <w:sz w:val="22"/>
          <w:szCs w:val="22"/>
        </w:rPr>
        <w:t>...........................……..</w:t>
      </w:r>
      <w:r w:rsidR="00082425" w:rsidRPr="006229B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  <w:r w:rsidR="00F35107" w:rsidRPr="006229B0">
        <w:rPr>
          <w:rFonts w:asciiTheme="minorHAnsi" w:hAnsiTheme="minorHAnsi" w:cstheme="minorHAnsi"/>
          <w:sz w:val="22"/>
          <w:szCs w:val="22"/>
        </w:rPr>
        <w:t>..............</w:t>
      </w:r>
      <w:r>
        <w:rPr>
          <w:rFonts w:asciiTheme="minorHAnsi" w:hAnsiTheme="minorHAnsi" w:cstheme="minorHAnsi"/>
          <w:sz w:val="22"/>
          <w:szCs w:val="22"/>
        </w:rPr>
        <w:t>......................</w:t>
      </w:r>
    </w:p>
    <w:p w:rsidR="00082425" w:rsidRPr="006229B0" w:rsidRDefault="00082425" w:rsidP="00326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Courriel</w:t>
      </w:r>
      <w:r w:rsidR="00326CAD">
        <w:rPr>
          <w:rFonts w:asciiTheme="minorHAnsi" w:hAnsiTheme="minorHAnsi" w:cstheme="minorHAnsi"/>
          <w:sz w:val="22"/>
          <w:szCs w:val="22"/>
        </w:rPr>
        <w:t> :</w:t>
      </w:r>
      <w:r w:rsidRPr="006229B0">
        <w:rPr>
          <w:rFonts w:asciiTheme="minorHAnsi" w:hAnsiTheme="minorHAnsi" w:cstheme="minorHAnsi"/>
          <w:sz w:val="22"/>
          <w:szCs w:val="22"/>
        </w:rPr>
        <w:t xml:space="preserve"> ..................................................................................................</w:t>
      </w:r>
      <w:r w:rsidR="00326CAD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</w:p>
    <w:p w:rsidR="00082425" w:rsidRPr="006229B0" w:rsidRDefault="00082425" w:rsidP="00326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Numéro de téléphone</w:t>
      </w:r>
      <w:r w:rsidR="00326CAD">
        <w:rPr>
          <w:rFonts w:asciiTheme="minorHAnsi" w:hAnsiTheme="minorHAnsi" w:cstheme="minorHAnsi"/>
          <w:sz w:val="22"/>
          <w:szCs w:val="22"/>
        </w:rPr>
        <w:t> :</w:t>
      </w:r>
      <w:r w:rsidRPr="006229B0">
        <w:rPr>
          <w:rFonts w:asciiTheme="minorHAnsi" w:hAnsiTheme="minorHAnsi" w:cstheme="minorHAnsi"/>
          <w:sz w:val="22"/>
          <w:szCs w:val="22"/>
        </w:rPr>
        <w:t xml:space="preserve"> ..............................................</w:t>
      </w:r>
      <w:r w:rsidR="00F35107" w:rsidRPr="006229B0">
        <w:rPr>
          <w:rFonts w:asciiTheme="minorHAnsi" w:hAnsiTheme="minorHAnsi" w:cstheme="minorHAnsi"/>
          <w:sz w:val="22"/>
          <w:szCs w:val="22"/>
        </w:rPr>
        <w:t>..............................</w:t>
      </w:r>
      <w:r w:rsidR="00326CAD">
        <w:rPr>
          <w:rFonts w:asciiTheme="minorHAnsi" w:hAnsiTheme="minorHAnsi" w:cstheme="minorHAnsi"/>
          <w:sz w:val="22"/>
          <w:szCs w:val="22"/>
        </w:rPr>
        <w:t>.....................................................................</w:t>
      </w:r>
    </w:p>
    <w:p w:rsidR="00082425" w:rsidRPr="006229B0" w:rsidRDefault="00082425" w:rsidP="00326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Numéro de SIRET</w:t>
      </w:r>
      <w:r w:rsidR="00326CAD">
        <w:rPr>
          <w:rFonts w:asciiTheme="minorHAnsi" w:hAnsiTheme="minorHAnsi" w:cstheme="minorHAnsi"/>
          <w:sz w:val="22"/>
          <w:szCs w:val="22"/>
        </w:rPr>
        <w:t> :</w:t>
      </w:r>
      <w:r w:rsidRPr="006229B0">
        <w:rPr>
          <w:rFonts w:asciiTheme="minorHAnsi" w:hAnsiTheme="minorHAnsi" w:cstheme="minorHAnsi"/>
          <w:sz w:val="22"/>
          <w:szCs w:val="22"/>
        </w:rPr>
        <w:t xml:space="preserve"> ..................................................</w:t>
      </w:r>
      <w:r w:rsidR="00F35107" w:rsidRPr="006229B0">
        <w:rPr>
          <w:rFonts w:asciiTheme="minorHAnsi" w:hAnsiTheme="minorHAnsi" w:cstheme="minorHAnsi"/>
          <w:sz w:val="22"/>
          <w:szCs w:val="22"/>
        </w:rPr>
        <w:t>...............................</w:t>
      </w:r>
      <w:r w:rsidR="00326CAD">
        <w:rPr>
          <w:rFonts w:asciiTheme="minorHAnsi" w:hAnsiTheme="minorHAnsi" w:cstheme="minorHAnsi"/>
          <w:sz w:val="22"/>
          <w:szCs w:val="22"/>
        </w:rPr>
        <w:t>.......................................................................</w:t>
      </w:r>
    </w:p>
    <w:p w:rsidR="00C34CC8" w:rsidRPr="006229B0" w:rsidRDefault="00082425" w:rsidP="00326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Code APE</w:t>
      </w:r>
      <w:r w:rsidR="00326CAD">
        <w:rPr>
          <w:rFonts w:asciiTheme="minorHAnsi" w:hAnsiTheme="minorHAnsi" w:cstheme="minorHAnsi"/>
          <w:sz w:val="22"/>
          <w:szCs w:val="22"/>
        </w:rPr>
        <w:t> :</w:t>
      </w:r>
      <w:r w:rsidRPr="006229B0">
        <w:rPr>
          <w:rFonts w:asciiTheme="minorHAnsi" w:hAnsiTheme="minorHAnsi" w:cstheme="minorHAnsi"/>
          <w:sz w:val="22"/>
          <w:szCs w:val="22"/>
        </w:rPr>
        <w:t xml:space="preserve"> ..............................................................................................</w:t>
      </w:r>
      <w:r w:rsidR="00326CAD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</w:p>
    <w:p w:rsidR="009B1CD0" w:rsidRPr="006229B0" w:rsidRDefault="009B1CD0" w:rsidP="009B45B9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26CAD" w:rsidRDefault="00326CAD" w:rsidP="00326CAD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26CAD" w:rsidRDefault="00326CAD" w:rsidP="00326CAD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326CAD">
        <w:rPr>
          <w:rFonts w:asciiTheme="minorHAnsi" w:hAnsiTheme="minorHAnsi" w:cstheme="minorHAnsi"/>
          <w:sz w:val="22"/>
          <w:szCs w:val="22"/>
        </w:rPr>
        <w:t>Après avoir pris connaissance du règlement de consultation ainsi que des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26CAD">
        <w:rPr>
          <w:rFonts w:asciiTheme="minorHAnsi" w:hAnsiTheme="minorHAnsi" w:cstheme="minorHAnsi"/>
          <w:sz w:val="22"/>
          <w:szCs w:val="22"/>
        </w:rPr>
        <w:t xml:space="preserve">cahiers des clauses </w:t>
      </w:r>
      <w:r>
        <w:rPr>
          <w:rFonts w:asciiTheme="minorHAnsi" w:hAnsiTheme="minorHAnsi" w:cstheme="minorHAnsi"/>
          <w:sz w:val="22"/>
          <w:szCs w:val="22"/>
        </w:rPr>
        <w:t>particulières, et après avoir fourni l’ensemble des éléments du dossier de candidature prévu</w:t>
      </w:r>
      <w:r w:rsidRPr="00326CAD">
        <w:rPr>
          <w:rFonts w:asciiTheme="minorHAnsi" w:hAnsiTheme="minorHAnsi" w:cstheme="minorHAnsi"/>
          <w:sz w:val="22"/>
          <w:szCs w:val="22"/>
        </w:rPr>
        <w:t xml:space="preserve"> par l’avis</w:t>
      </w:r>
      <w:r>
        <w:rPr>
          <w:rFonts w:asciiTheme="minorHAnsi" w:hAnsiTheme="minorHAnsi" w:cstheme="minorHAnsi"/>
          <w:sz w:val="22"/>
          <w:szCs w:val="22"/>
        </w:rPr>
        <w:t xml:space="preserve"> de marché et le règlement de consultation :</w:t>
      </w:r>
    </w:p>
    <w:p w:rsidR="00326CAD" w:rsidRPr="00326CAD" w:rsidRDefault="00326CAD" w:rsidP="00326CAD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26CAD" w:rsidRPr="00C54D83" w:rsidRDefault="00326CAD" w:rsidP="00C54D83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54D83">
        <w:rPr>
          <w:rFonts w:asciiTheme="minorHAnsi" w:hAnsiTheme="minorHAnsi" w:cstheme="minorHAnsi"/>
          <w:sz w:val="22"/>
          <w:szCs w:val="22"/>
        </w:rPr>
        <w:t>Je m’engage, conformément aux clauses et conditions des documents précités, à livrer les fournitures demandées ou à exécuter les prestations demandées aux conditions suivantes :</w:t>
      </w:r>
    </w:p>
    <w:p w:rsidR="00326CAD" w:rsidRPr="00326CAD" w:rsidRDefault="00326CAD" w:rsidP="00326CAD">
      <w:pPr>
        <w:tabs>
          <w:tab w:val="left" w:pos="851"/>
        </w:tabs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C54D83" w:rsidRDefault="00326CAD" w:rsidP="00326CAD">
      <w:pPr>
        <w:pStyle w:val="Paragraphedeliste"/>
        <w:numPr>
          <w:ilvl w:val="0"/>
          <w:numId w:val="11"/>
        </w:num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54D83">
        <w:rPr>
          <w:rFonts w:asciiTheme="minorHAnsi" w:hAnsiTheme="minorHAnsi" w:cstheme="minorHAnsi"/>
          <w:sz w:val="22"/>
          <w:szCs w:val="22"/>
        </w:rPr>
        <w:t>Pour le</w:t>
      </w:r>
      <w:r w:rsidR="00626F64">
        <w:rPr>
          <w:rFonts w:asciiTheme="minorHAnsi" w:hAnsiTheme="minorHAnsi" w:cstheme="minorHAnsi"/>
          <w:sz w:val="22"/>
          <w:szCs w:val="22"/>
        </w:rPr>
        <w:t xml:space="preserve"> </w:t>
      </w:r>
      <w:r w:rsidRPr="00C54D83">
        <w:rPr>
          <w:rFonts w:asciiTheme="minorHAnsi" w:hAnsiTheme="minorHAnsi" w:cstheme="minorHAnsi"/>
          <w:sz w:val="22"/>
          <w:szCs w:val="22"/>
        </w:rPr>
        <w:t>montant</w:t>
      </w:r>
      <w:r w:rsidR="00626F64">
        <w:rPr>
          <w:rFonts w:asciiTheme="minorHAnsi" w:hAnsiTheme="minorHAnsi" w:cstheme="minorHAnsi"/>
          <w:sz w:val="22"/>
          <w:szCs w:val="22"/>
        </w:rPr>
        <w:t xml:space="preserve"> </w:t>
      </w:r>
      <w:r w:rsidR="00B12313">
        <w:rPr>
          <w:rFonts w:asciiTheme="minorHAnsi" w:hAnsiTheme="minorHAnsi" w:cstheme="minorHAnsi"/>
          <w:sz w:val="22"/>
          <w:szCs w:val="22"/>
        </w:rPr>
        <w:t>annuel forfaitaire de la  maintenance sécurité incendie</w:t>
      </w:r>
      <w:r w:rsidR="00626F64">
        <w:rPr>
          <w:rFonts w:asciiTheme="minorHAnsi" w:hAnsiTheme="minorHAnsi" w:cstheme="minorHAnsi"/>
          <w:sz w:val="22"/>
          <w:szCs w:val="22"/>
        </w:rPr>
        <w:t xml:space="preserve"> </w:t>
      </w:r>
      <w:r w:rsidR="00B12313">
        <w:rPr>
          <w:rFonts w:asciiTheme="minorHAnsi" w:hAnsiTheme="minorHAnsi" w:cstheme="minorHAnsi"/>
          <w:sz w:val="22"/>
          <w:szCs w:val="22"/>
        </w:rPr>
        <w:t>des 14 sites au prix de ……………………………………………………….</w:t>
      </w:r>
      <w:r w:rsidR="00626F64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:rsidR="009B1CD0" w:rsidRPr="006229B0" w:rsidRDefault="00B12313" w:rsidP="00B12313">
      <w:pPr>
        <w:pStyle w:val="Paragraphedeliste"/>
        <w:numPr>
          <w:ilvl w:val="0"/>
          <w:numId w:val="11"/>
        </w:num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Et l’ensemble des </w:t>
      </w:r>
      <w:r w:rsidR="006C71D2" w:rsidRPr="00C54D83">
        <w:rPr>
          <w:rFonts w:asciiTheme="minorHAnsi" w:hAnsiTheme="minorHAnsi" w:cstheme="minorHAnsi"/>
          <w:sz w:val="22"/>
          <w:szCs w:val="22"/>
        </w:rPr>
        <w:t>montant</w:t>
      </w:r>
      <w:r>
        <w:rPr>
          <w:rFonts w:asciiTheme="minorHAnsi" w:hAnsiTheme="minorHAnsi" w:cstheme="minorHAnsi"/>
          <w:sz w:val="22"/>
          <w:szCs w:val="22"/>
        </w:rPr>
        <w:t>s</w:t>
      </w:r>
      <w:r w:rsidR="006C71D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unitaires détaillés sur le Bordereau des prix unitaires.</w:t>
      </w:r>
    </w:p>
    <w:p w:rsidR="00E813C7" w:rsidRPr="006229B0" w:rsidRDefault="00E813C7" w:rsidP="009B45B9">
      <w:pPr>
        <w:pStyle w:val="fcasegauche"/>
        <w:tabs>
          <w:tab w:val="left" w:pos="851"/>
        </w:tabs>
        <w:spacing w:after="0"/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F34138" w:rsidP="006F3DF9">
      <w:pPr>
        <w:pStyle w:val="fcase1ertab"/>
        <w:tabs>
          <w:tab w:val="left" w:pos="851"/>
        </w:tabs>
        <w:ind w:left="0" w:firstLine="0"/>
        <w:rPr>
          <w:rFonts w:asciiTheme="minorHAnsi" w:hAnsiTheme="minorHAnsi" w:cstheme="minorHAnsi"/>
          <w:i/>
          <w:sz w:val="22"/>
          <w:szCs w:val="22"/>
        </w:rPr>
      </w:pPr>
      <w:r w:rsidRPr="006229B0">
        <w:rPr>
          <w:rFonts w:asciiTheme="minorHAnsi" w:hAnsiTheme="minorHAnsi" w:cstheme="minorHAnsi"/>
          <w:b/>
          <w:sz w:val="22"/>
          <w:szCs w:val="22"/>
        </w:rPr>
        <w:lastRenderedPageBreak/>
        <w:t>2</w:t>
      </w:r>
      <w:r w:rsidR="009B1CD0" w:rsidRPr="006229B0">
        <w:rPr>
          <w:rFonts w:asciiTheme="minorHAnsi" w:hAnsiTheme="minorHAnsi" w:cstheme="minorHAnsi"/>
          <w:b/>
          <w:sz w:val="22"/>
          <w:szCs w:val="22"/>
        </w:rPr>
        <w:t xml:space="preserve"> - Compte (s) à créditer</w:t>
      </w:r>
    </w:p>
    <w:p w:rsidR="009B1CD0" w:rsidRPr="006229B0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Theme="minorHAnsi" w:hAnsiTheme="minorHAnsi" w:cstheme="minorHAnsi"/>
          <w:b/>
          <w:sz w:val="22"/>
          <w:szCs w:val="22"/>
        </w:rPr>
      </w:pPr>
      <w:r w:rsidRPr="006229B0">
        <w:rPr>
          <w:rFonts w:asciiTheme="minorHAnsi" w:hAnsiTheme="minorHAnsi" w:cstheme="minorHAnsi"/>
          <w:i/>
          <w:sz w:val="22"/>
          <w:szCs w:val="22"/>
        </w:rPr>
        <w:t>(Joindre un ou des relevé(s) d’identité bancaire ou postal.)</w:t>
      </w:r>
    </w:p>
    <w:p w:rsidR="009B1CD0" w:rsidRPr="006229B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9B1CD0" w:rsidRPr="006229B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eastAsia="Wingdings" w:hAnsiTheme="minorHAnsi" w:cstheme="minorHAnsi"/>
          <w:b/>
          <w:color w:val="66CCFF"/>
          <w:spacing w:val="-10"/>
          <w:sz w:val="22"/>
          <w:szCs w:val="22"/>
        </w:rPr>
        <w:t></w:t>
      </w:r>
      <w:r w:rsidRPr="006229B0">
        <w:rPr>
          <w:rFonts w:asciiTheme="minorHAnsi" w:eastAsia="Arial" w:hAnsiTheme="minorHAnsi" w:cstheme="minorHAnsi"/>
          <w:spacing w:val="-10"/>
          <w:sz w:val="22"/>
          <w:szCs w:val="22"/>
        </w:rPr>
        <w:t xml:space="preserve">  </w:t>
      </w:r>
      <w:r w:rsidRPr="006229B0">
        <w:rPr>
          <w:rFonts w:asciiTheme="minorHAnsi" w:hAnsiTheme="minorHAnsi" w:cstheme="minorHAnsi"/>
          <w:sz w:val="22"/>
          <w:szCs w:val="22"/>
        </w:rPr>
        <w:t>Nom de l’établissement bancaire :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C54D83" w:rsidRPr="006229B0" w:rsidRDefault="00C54D83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9B1CD0" w:rsidRDefault="009B1CD0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C54D83" w:rsidRPr="006229B0" w:rsidRDefault="00C54D83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  <w:r w:rsidRPr="006229B0">
        <w:rPr>
          <w:rFonts w:asciiTheme="minorHAnsi" w:eastAsia="Wingdings" w:hAnsiTheme="minorHAnsi" w:cstheme="minorHAnsi"/>
          <w:b/>
          <w:color w:val="66CCFF"/>
          <w:spacing w:val="-10"/>
          <w:sz w:val="22"/>
          <w:szCs w:val="22"/>
        </w:rPr>
        <w:t></w:t>
      </w:r>
      <w:r w:rsidRPr="006229B0">
        <w:rPr>
          <w:rFonts w:asciiTheme="minorHAnsi" w:eastAsia="Arial" w:hAnsiTheme="minorHAnsi" w:cstheme="minorHAnsi"/>
          <w:spacing w:val="-10"/>
          <w:sz w:val="22"/>
          <w:szCs w:val="22"/>
        </w:rPr>
        <w:t xml:space="preserve">  </w:t>
      </w:r>
      <w:r w:rsidRPr="006229B0">
        <w:rPr>
          <w:rFonts w:asciiTheme="minorHAnsi" w:hAnsiTheme="minorHAnsi" w:cstheme="minorHAnsi"/>
          <w:sz w:val="22"/>
          <w:szCs w:val="22"/>
        </w:rPr>
        <w:t>Numéro de compte :</w:t>
      </w:r>
    </w:p>
    <w:p w:rsidR="009B1CD0" w:rsidRPr="006229B0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9B1CD0" w:rsidRDefault="009B1CD0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C54D83" w:rsidRDefault="00C54D83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IBAN :</w:t>
      </w:r>
    </w:p>
    <w:p w:rsidR="00C54D83" w:rsidRDefault="00C54D83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C54D83" w:rsidRPr="006229B0" w:rsidRDefault="00C54D83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BIC : </w:t>
      </w:r>
    </w:p>
    <w:p w:rsidR="009B1CD0" w:rsidRPr="006229B0" w:rsidRDefault="009B1CD0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9B1CD0" w:rsidRPr="006229B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9B1CD0" w:rsidRPr="006229B0" w:rsidRDefault="00B24FF8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  <w:r w:rsidRPr="006229B0">
        <w:rPr>
          <w:rFonts w:asciiTheme="minorHAnsi" w:hAnsiTheme="minorHAnsi" w:cstheme="minorHAnsi"/>
          <w:b/>
          <w:sz w:val="22"/>
          <w:szCs w:val="22"/>
        </w:rPr>
        <w:t>3</w:t>
      </w:r>
      <w:r w:rsidR="009B1CD0" w:rsidRPr="006229B0">
        <w:rPr>
          <w:rFonts w:asciiTheme="minorHAnsi" w:hAnsiTheme="minorHAnsi" w:cstheme="minorHAnsi"/>
          <w:b/>
          <w:sz w:val="22"/>
          <w:szCs w:val="22"/>
        </w:rPr>
        <w:t xml:space="preserve"> - Avance </w:t>
      </w:r>
      <w:r w:rsidR="009B1CD0" w:rsidRPr="006229B0">
        <w:rPr>
          <w:rFonts w:asciiTheme="minorHAnsi" w:hAnsiTheme="minorHAnsi" w:cstheme="minorHAnsi"/>
          <w:i/>
          <w:sz w:val="22"/>
          <w:szCs w:val="22"/>
        </w:rPr>
        <w:t>(</w:t>
      </w:r>
      <w:hyperlink r:id="rId10" w:history="1">
        <w:r w:rsidR="009B1CD0" w:rsidRPr="006229B0">
          <w:rPr>
            <w:rStyle w:val="Lienhypertexte"/>
            <w:rFonts w:asciiTheme="minorHAnsi" w:hAnsiTheme="minorHAnsi" w:cstheme="minorHAnsi"/>
            <w:i/>
            <w:sz w:val="22"/>
            <w:szCs w:val="22"/>
          </w:rPr>
          <w:t>article</w:t>
        </w:r>
        <w:r w:rsidR="009D661E" w:rsidRPr="006229B0">
          <w:rPr>
            <w:rStyle w:val="Lienhypertexte"/>
            <w:rFonts w:asciiTheme="minorHAnsi" w:hAnsiTheme="minorHAnsi" w:cstheme="minorHAnsi"/>
            <w:i/>
            <w:sz w:val="22"/>
            <w:szCs w:val="22"/>
          </w:rPr>
          <w:t> R. 2191-3</w:t>
        </w:r>
      </w:hyperlink>
      <w:r w:rsidR="00CD185D" w:rsidRPr="006229B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D90A00" w:rsidRPr="006229B0">
        <w:rPr>
          <w:rFonts w:asciiTheme="minorHAnsi" w:hAnsiTheme="minorHAnsi" w:cstheme="minorHAnsi"/>
          <w:i/>
          <w:sz w:val="22"/>
          <w:szCs w:val="22"/>
        </w:rPr>
        <w:t xml:space="preserve">ou </w:t>
      </w:r>
      <w:hyperlink r:id="rId11" w:history="1">
        <w:r w:rsidR="00D90A00" w:rsidRPr="006229B0">
          <w:rPr>
            <w:rStyle w:val="Lienhypertexte"/>
            <w:rFonts w:asciiTheme="minorHAnsi" w:hAnsiTheme="minorHAnsi" w:cstheme="minorHAnsi"/>
            <w:i/>
            <w:sz w:val="22"/>
            <w:szCs w:val="22"/>
          </w:rPr>
          <w:t>article </w:t>
        </w:r>
        <w:r w:rsidR="009D661E" w:rsidRPr="006229B0">
          <w:rPr>
            <w:rStyle w:val="Lienhypertexte"/>
            <w:rFonts w:asciiTheme="minorHAnsi" w:hAnsiTheme="minorHAnsi" w:cstheme="minorHAnsi"/>
            <w:i/>
            <w:sz w:val="22"/>
            <w:szCs w:val="22"/>
          </w:rPr>
          <w:t>R. 2391-1</w:t>
        </w:r>
      </w:hyperlink>
      <w:r w:rsidR="009D661E" w:rsidRPr="006229B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D90A00" w:rsidRPr="006229B0">
        <w:rPr>
          <w:rFonts w:asciiTheme="minorHAnsi" w:hAnsiTheme="minorHAnsi" w:cstheme="minorHAnsi"/>
          <w:i/>
          <w:sz w:val="22"/>
          <w:szCs w:val="22"/>
        </w:rPr>
        <w:t xml:space="preserve">du </w:t>
      </w:r>
      <w:r w:rsidR="00156924" w:rsidRPr="006229B0">
        <w:rPr>
          <w:rFonts w:asciiTheme="minorHAnsi" w:hAnsiTheme="minorHAnsi" w:cstheme="minorHAnsi"/>
          <w:i/>
          <w:sz w:val="22"/>
          <w:szCs w:val="22"/>
        </w:rPr>
        <w:t>code de la commande publique</w:t>
      </w:r>
      <w:r w:rsidR="009B1CD0" w:rsidRPr="006229B0">
        <w:rPr>
          <w:rFonts w:asciiTheme="minorHAnsi" w:hAnsiTheme="minorHAnsi" w:cstheme="minorHAnsi"/>
          <w:i/>
          <w:sz w:val="22"/>
          <w:szCs w:val="22"/>
        </w:rPr>
        <w:t>)</w:t>
      </w:r>
    </w:p>
    <w:p w:rsidR="009B1CD0" w:rsidRPr="006229B0" w:rsidRDefault="009B1CD0" w:rsidP="00934503">
      <w:pPr>
        <w:tabs>
          <w:tab w:val="left" w:pos="426"/>
          <w:tab w:val="left" w:pos="851"/>
        </w:tabs>
        <w:rPr>
          <w:rFonts w:asciiTheme="minorHAnsi" w:hAnsiTheme="minorHAnsi" w:cstheme="minorHAnsi"/>
          <w:b/>
          <w:sz w:val="22"/>
          <w:szCs w:val="22"/>
        </w:rPr>
      </w:pPr>
    </w:p>
    <w:p w:rsidR="009B1CD0" w:rsidRPr="006229B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i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Je renonce au bénéfice de l'avance :</w:t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6229B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C74B52">
        <w:rPr>
          <w:rFonts w:asciiTheme="minorHAnsi" w:hAnsiTheme="minorHAnsi" w:cstheme="minorHAnsi"/>
          <w:sz w:val="22"/>
          <w:szCs w:val="22"/>
        </w:rPr>
      </w:r>
      <w:r w:rsidR="00C74B52">
        <w:rPr>
          <w:rFonts w:asciiTheme="minorHAnsi" w:hAnsiTheme="minorHAnsi" w:cstheme="minorHAnsi"/>
          <w:sz w:val="22"/>
          <w:szCs w:val="22"/>
        </w:rPr>
        <w:fldChar w:fldCharType="separate"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end"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9D661E" w:rsidRPr="006229B0">
        <w:rPr>
          <w:rFonts w:asciiTheme="minorHAnsi" w:hAnsiTheme="minorHAnsi" w:cstheme="minorHAnsi"/>
          <w:sz w:val="22"/>
          <w:szCs w:val="22"/>
        </w:rPr>
        <w:t>Non</w:t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6229B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C74B52">
        <w:rPr>
          <w:rFonts w:asciiTheme="minorHAnsi" w:hAnsiTheme="minorHAnsi" w:cstheme="minorHAnsi"/>
          <w:sz w:val="22"/>
          <w:szCs w:val="22"/>
        </w:rPr>
      </w:r>
      <w:r w:rsidR="00C74B52">
        <w:rPr>
          <w:rFonts w:asciiTheme="minorHAnsi" w:hAnsiTheme="minorHAnsi" w:cstheme="minorHAnsi"/>
          <w:sz w:val="22"/>
          <w:szCs w:val="22"/>
        </w:rPr>
        <w:fldChar w:fldCharType="separate"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end"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9D661E" w:rsidRPr="006229B0">
        <w:rPr>
          <w:rFonts w:asciiTheme="minorHAnsi" w:hAnsiTheme="minorHAnsi" w:cstheme="minorHAnsi"/>
          <w:sz w:val="22"/>
          <w:szCs w:val="22"/>
        </w:rPr>
        <w:t>Oui</w:t>
      </w:r>
    </w:p>
    <w:p w:rsidR="009B1CD0" w:rsidRPr="006229B0" w:rsidRDefault="009B1CD0" w:rsidP="009B45B9">
      <w:pPr>
        <w:tabs>
          <w:tab w:val="left" w:pos="851"/>
        </w:tabs>
        <w:rPr>
          <w:rFonts w:asciiTheme="minorHAnsi" w:hAnsiTheme="minorHAnsi" w:cstheme="minorHAnsi"/>
          <w:b/>
          <w:sz w:val="22"/>
          <w:szCs w:val="22"/>
        </w:rPr>
      </w:pPr>
      <w:r w:rsidRPr="006229B0">
        <w:rPr>
          <w:rFonts w:asciiTheme="minorHAnsi" w:hAnsiTheme="minorHAnsi" w:cstheme="minorHAnsi"/>
          <w:i/>
          <w:sz w:val="22"/>
          <w:szCs w:val="22"/>
        </w:rPr>
        <w:t>(Cocher la case correspondante.)</w:t>
      </w:r>
    </w:p>
    <w:p w:rsidR="00B665E3" w:rsidRPr="006229B0" w:rsidRDefault="00B665E3" w:rsidP="009B45B9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B1CD0" w:rsidRPr="006229B0" w:rsidRDefault="009B1CD0" w:rsidP="009B45B9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B1CD0" w:rsidRPr="006229B0" w:rsidRDefault="00B24FF8" w:rsidP="009B45B9">
      <w:pPr>
        <w:pStyle w:val="Titre4"/>
        <w:tabs>
          <w:tab w:val="clear" w:pos="4111"/>
          <w:tab w:val="left" w:pos="426"/>
          <w:tab w:val="left" w:pos="851"/>
        </w:tabs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4</w:t>
      </w:r>
      <w:r w:rsidR="009B1CD0" w:rsidRPr="006229B0">
        <w:rPr>
          <w:rFonts w:asciiTheme="minorHAnsi" w:hAnsiTheme="minorHAnsi" w:cstheme="minorHAnsi"/>
          <w:sz w:val="22"/>
          <w:szCs w:val="22"/>
        </w:rPr>
        <w:t xml:space="preserve"> -</w:t>
      </w:r>
      <w:r w:rsidR="009B1CD0" w:rsidRPr="006229B0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B665E3" w:rsidRPr="006229B0">
        <w:rPr>
          <w:rFonts w:asciiTheme="minorHAnsi" w:hAnsiTheme="minorHAnsi" w:cstheme="minorHAnsi"/>
          <w:sz w:val="22"/>
          <w:szCs w:val="22"/>
        </w:rPr>
        <w:t>Durée d’exécution du marché</w:t>
      </w:r>
    </w:p>
    <w:p w:rsidR="009B1CD0" w:rsidRPr="006229B0" w:rsidRDefault="009B1CD0" w:rsidP="009B45B9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9B1CD0" w:rsidP="009B45B9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 xml:space="preserve">La durée d’exécution du marché est de </w:t>
      </w:r>
      <w:r w:rsidR="00E71189">
        <w:rPr>
          <w:rFonts w:asciiTheme="minorHAnsi" w:hAnsiTheme="minorHAnsi" w:cstheme="minorHAnsi"/>
          <w:sz w:val="22"/>
          <w:szCs w:val="22"/>
        </w:rPr>
        <w:t>2 ans</w:t>
      </w:r>
      <w:r w:rsidRPr="006229B0">
        <w:rPr>
          <w:rFonts w:asciiTheme="minorHAnsi" w:hAnsiTheme="minorHAnsi" w:cstheme="minorHAnsi"/>
          <w:sz w:val="22"/>
          <w:szCs w:val="22"/>
        </w:rPr>
        <w:t xml:space="preserve"> à compter de :</w:t>
      </w:r>
    </w:p>
    <w:p w:rsidR="009B1CD0" w:rsidRPr="006229B0" w:rsidRDefault="009B1CD0" w:rsidP="009B45B9">
      <w:pPr>
        <w:tabs>
          <w:tab w:val="left" w:pos="851"/>
        </w:tabs>
        <w:spacing w:before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ab/>
      </w:r>
      <w:r w:rsidR="00E2764D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E2764D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E2764D">
        <w:rPr>
          <w:rFonts w:asciiTheme="minorHAnsi" w:hAnsiTheme="minorHAnsi" w:cstheme="minorHAnsi"/>
          <w:sz w:val="22"/>
          <w:szCs w:val="22"/>
        </w:rPr>
      </w:r>
      <w:r w:rsidR="00E2764D">
        <w:rPr>
          <w:rFonts w:asciiTheme="minorHAnsi" w:hAnsiTheme="minorHAnsi" w:cstheme="minorHAnsi"/>
          <w:sz w:val="22"/>
          <w:szCs w:val="22"/>
        </w:rPr>
        <w:fldChar w:fldCharType="end"/>
      </w:r>
      <w:r w:rsidR="00E813C7" w:rsidRPr="006229B0">
        <w:rPr>
          <w:rFonts w:asciiTheme="minorHAnsi" w:hAnsiTheme="minorHAnsi" w:cstheme="minorHAnsi"/>
          <w:sz w:val="22"/>
          <w:szCs w:val="22"/>
        </w:rPr>
        <w:tab/>
      </w:r>
      <w:r w:rsidR="00C54D83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6229B0">
        <w:rPr>
          <w:rFonts w:asciiTheme="minorHAnsi" w:hAnsiTheme="minorHAnsi" w:cstheme="minorHAnsi"/>
          <w:sz w:val="22"/>
          <w:szCs w:val="22"/>
        </w:rPr>
        <w:t>la</w:t>
      </w:r>
      <w:proofErr w:type="gramEnd"/>
      <w:r w:rsidR="00B665E3" w:rsidRPr="006229B0">
        <w:rPr>
          <w:rFonts w:asciiTheme="minorHAnsi" w:hAnsiTheme="minorHAnsi" w:cstheme="minorHAnsi"/>
          <w:sz w:val="22"/>
          <w:szCs w:val="22"/>
        </w:rPr>
        <w:t xml:space="preserve"> date de notification du marché</w:t>
      </w:r>
      <w:r w:rsidRPr="006229B0">
        <w:rPr>
          <w:rFonts w:asciiTheme="minorHAnsi" w:hAnsiTheme="minorHAnsi" w:cstheme="minorHAnsi"/>
          <w:sz w:val="22"/>
          <w:szCs w:val="22"/>
        </w:rPr>
        <w:t> ;</w:t>
      </w:r>
    </w:p>
    <w:p w:rsidR="009B1CD0" w:rsidRPr="006229B0" w:rsidRDefault="00844DAA" w:rsidP="009B45B9">
      <w:pPr>
        <w:tabs>
          <w:tab w:val="left" w:pos="851"/>
        </w:tabs>
        <w:spacing w:before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ab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6229B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C74B52">
        <w:rPr>
          <w:rFonts w:asciiTheme="minorHAnsi" w:hAnsiTheme="minorHAnsi" w:cstheme="minorHAnsi"/>
          <w:sz w:val="22"/>
          <w:szCs w:val="22"/>
        </w:rPr>
      </w:r>
      <w:r w:rsidR="00C74B52">
        <w:rPr>
          <w:rFonts w:asciiTheme="minorHAnsi" w:hAnsiTheme="minorHAnsi" w:cstheme="minorHAnsi"/>
          <w:sz w:val="22"/>
          <w:szCs w:val="22"/>
        </w:rPr>
        <w:fldChar w:fldCharType="separate"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end"/>
      </w:r>
      <w:r w:rsidR="009B1CD0" w:rsidRPr="006229B0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9B1CD0" w:rsidRPr="006229B0">
        <w:rPr>
          <w:rFonts w:asciiTheme="minorHAnsi" w:hAnsiTheme="minorHAnsi" w:cstheme="minorHAnsi"/>
          <w:sz w:val="22"/>
          <w:szCs w:val="22"/>
        </w:rPr>
        <w:t>la</w:t>
      </w:r>
      <w:proofErr w:type="gramEnd"/>
      <w:r w:rsidR="009B1CD0" w:rsidRPr="006229B0">
        <w:rPr>
          <w:rFonts w:asciiTheme="minorHAnsi" w:hAnsiTheme="minorHAnsi" w:cstheme="minorHAnsi"/>
          <w:sz w:val="22"/>
          <w:szCs w:val="22"/>
        </w:rPr>
        <w:t xml:space="preserve"> date de notification de l’ordre de service ;</w:t>
      </w:r>
    </w:p>
    <w:p w:rsidR="009B1CD0" w:rsidRPr="006229B0" w:rsidRDefault="00844DAA" w:rsidP="009B45B9">
      <w:pPr>
        <w:tabs>
          <w:tab w:val="left" w:pos="851"/>
        </w:tabs>
        <w:spacing w:before="120"/>
        <w:ind w:left="1134" w:hanging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ab/>
      </w:r>
      <w:r w:rsidR="00C54D8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C54D83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C74B52">
        <w:rPr>
          <w:rFonts w:asciiTheme="minorHAnsi" w:hAnsiTheme="minorHAnsi" w:cstheme="minorHAnsi"/>
          <w:sz w:val="22"/>
          <w:szCs w:val="22"/>
        </w:rPr>
      </w:r>
      <w:r w:rsidR="00C74B52">
        <w:rPr>
          <w:rFonts w:asciiTheme="minorHAnsi" w:hAnsiTheme="minorHAnsi" w:cstheme="minorHAnsi"/>
          <w:sz w:val="22"/>
          <w:szCs w:val="22"/>
        </w:rPr>
        <w:fldChar w:fldCharType="separate"/>
      </w:r>
      <w:r w:rsidR="00C54D83">
        <w:rPr>
          <w:rFonts w:asciiTheme="minorHAnsi" w:hAnsiTheme="minorHAnsi" w:cstheme="minorHAnsi"/>
          <w:sz w:val="22"/>
          <w:szCs w:val="22"/>
        </w:rPr>
        <w:fldChar w:fldCharType="end"/>
      </w:r>
      <w:r w:rsidR="00E8281D" w:rsidRPr="006229B0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9B1CD0" w:rsidRPr="00C54D83">
        <w:rPr>
          <w:rFonts w:asciiTheme="minorHAnsi" w:hAnsiTheme="minorHAnsi" w:cstheme="minorHAnsi"/>
          <w:sz w:val="22"/>
          <w:szCs w:val="22"/>
        </w:rPr>
        <w:t>la</w:t>
      </w:r>
      <w:proofErr w:type="gramEnd"/>
      <w:r w:rsidR="009B1CD0" w:rsidRPr="00C54D83">
        <w:rPr>
          <w:rFonts w:asciiTheme="minorHAnsi" w:hAnsiTheme="minorHAnsi" w:cstheme="minorHAnsi"/>
          <w:sz w:val="22"/>
          <w:szCs w:val="22"/>
        </w:rPr>
        <w:t xml:space="preserve"> date de début d’exécution prévue par le marché </w:t>
      </w:r>
      <w:r w:rsidR="00FE48C9" w:rsidRPr="00C54D83">
        <w:rPr>
          <w:rFonts w:asciiTheme="minorHAnsi" w:hAnsiTheme="minorHAnsi" w:cstheme="minorHAnsi"/>
          <w:sz w:val="22"/>
          <w:szCs w:val="22"/>
        </w:rPr>
        <w:t>public</w:t>
      </w:r>
      <w:r w:rsidR="009B1CD0" w:rsidRPr="00C54D83">
        <w:rPr>
          <w:rFonts w:asciiTheme="minorHAnsi" w:hAnsiTheme="minorHAnsi" w:cstheme="minorHAnsi"/>
          <w:sz w:val="22"/>
          <w:szCs w:val="22"/>
        </w:rPr>
        <w:t xml:space="preserve"> lorsqu’elle est postérieure à la date de notification.</w:t>
      </w:r>
    </w:p>
    <w:p w:rsidR="009B1CD0" w:rsidRPr="006229B0" w:rsidRDefault="009B1CD0" w:rsidP="009B45B9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B1CD0" w:rsidRPr="006229B0" w:rsidRDefault="009B1CD0" w:rsidP="009B45B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i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 xml:space="preserve">Le marché </w:t>
      </w:r>
      <w:r w:rsidR="00FE48C9" w:rsidRPr="006229B0">
        <w:rPr>
          <w:rFonts w:asciiTheme="minorHAnsi" w:hAnsiTheme="minorHAnsi" w:cstheme="minorHAnsi"/>
          <w:sz w:val="22"/>
          <w:szCs w:val="22"/>
        </w:rPr>
        <w:t>public</w:t>
      </w:r>
      <w:r w:rsidRPr="006229B0">
        <w:rPr>
          <w:rFonts w:asciiTheme="minorHAnsi" w:hAnsiTheme="minorHAnsi" w:cstheme="minorHAnsi"/>
          <w:sz w:val="22"/>
          <w:szCs w:val="22"/>
        </w:rPr>
        <w:t xml:space="preserve"> est reconductible :</w:t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6229B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C74B52">
        <w:rPr>
          <w:rFonts w:asciiTheme="minorHAnsi" w:hAnsiTheme="minorHAnsi" w:cstheme="minorHAnsi"/>
          <w:sz w:val="22"/>
          <w:szCs w:val="22"/>
        </w:rPr>
      </w:r>
      <w:r w:rsidR="00C74B52">
        <w:rPr>
          <w:rFonts w:asciiTheme="minorHAnsi" w:hAnsiTheme="minorHAnsi" w:cstheme="minorHAnsi"/>
          <w:sz w:val="22"/>
          <w:szCs w:val="22"/>
        </w:rPr>
        <w:fldChar w:fldCharType="separate"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end"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9D661E" w:rsidRPr="006229B0">
        <w:rPr>
          <w:rFonts w:asciiTheme="minorHAnsi" w:hAnsiTheme="minorHAnsi" w:cstheme="minorHAnsi"/>
          <w:sz w:val="22"/>
          <w:szCs w:val="22"/>
        </w:rPr>
        <w:t>Non</w:t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F8351A" w:rsidRPr="006229B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F8351A" w:rsidRPr="006229B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C74B52">
        <w:rPr>
          <w:rFonts w:asciiTheme="minorHAnsi" w:hAnsiTheme="minorHAnsi" w:cstheme="minorHAnsi"/>
          <w:sz w:val="22"/>
          <w:szCs w:val="22"/>
        </w:rPr>
      </w:r>
      <w:r w:rsidR="00C74B52">
        <w:rPr>
          <w:rFonts w:asciiTheme="minorHAnsi" w:hAnsiTheme="minorHAnsi" w:cstheme="minorHAnsi"/>
          <w:sz w:val="22"/>
          <w:szCs w:val="22"/>
        </w:rPr>
        <w:fldChar w:fldCharType="separate"/>
      </w:r>
      <w:r w:rsidR="00F8351A" w:rsidRPr="006229B0">
        <w:rPr>
          <w:rFonts w:asciiTheme="minorHAnsi" w:hAnsiTheme="minorHAnsi" w:cstheme="minorHAnsi"/>
          <w:sz w:val="22"/>
          <w:szCs w:val="22"/>
        </w:rPr>
        <w:fldChar w:fldCharType="end"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9D661E" w:rsidRPr="006229B0">
        <w:rPr>
          <w:rFonts w:asciiTheme="minorHAnsi" w:hAnsiTheme="minorHAnsi" w:cstheme="minorHAnsi"/>
          <w:sz w:val="22"/>
          <w:szCs w:val="22"/>
        </w:rPr>
        <w:t>Oui</w:t>
      </w:r>
    </w:p>
    <w:p w:rsidR="009B1CD0" w:rsidRPr="006229B0" w:rsidRDefault="009B1CD0" w:rsidP="009B45B9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9B1CD0" w:rsidP="009B45B9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Si oui, préciser :</w:t>
      </w:r>
    </w:p>
    <w:p w:rsidR="009B1CD0" w:rsidRPr="006229B0" w:rsidRDefault="009B1CD0" w:rsidP="009B45B9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 xml:space="preserve">Nombre des reconductions : </w:t>
      </w:r>
      <w:r w:rsidR="00B12313">
        <w:rPr>
          <w:rFonts w:asciiTheme="minorHAnsi" w:hAnsiTheme="minorHAnsi" w:cstheme="minorHAnsi"/>
          <w:sz w:val="22"/>
          <w:szCs w:val="22"/>
        </w:rPr>
        <w:t>2</w:t>
      </w:r>
    </w:p>
    <w:p w:rsidR="009B1CD0" w:rsidRPr="006229B0" w:rsidRDefault="009B1CD0" w:rsidP="009B45B9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 xml:space="preserve">Durée des reconductions : </w:t>
      </w:r>
      <w:r w:rsidR="00E8281D" w:rsidRPr="006229B0">
        <w:rPr>
          <w:rFonts w:asciiTheme="minorHAnsi" w:hAnsiTheme="minorHAnsi" w:cstheme="minorHAnsi"/>
          <w:sz w:val="22"/>
          <w:szCs w:val="22"/>
        </w:rPr>
        <w:t>1 an</w:t>
      </w:r>
    </w:p>
    <w:p w:rsidR="00F8351A" w:rsidRPr="006229B0" w:rsidRDefault="00F8351A" w:rsidP="00F34138">
      <w:pPr>
        <w:tabs>
          <w:tab w:val="left" w:pos="426"/>
          <w:tab w:val="left" w:pos="851"/>
        </w:tabs>
        <w:spacing w:before="120"/>
        <w:ind w:left="924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24FF8" w:rsidRPr="006229B0" w:rsidRDefault="00B665E3" w:rsidP="00F34138">
      <w:pPr>
        <w:tabs>
          <w:tab w:val="left" w:pos="426"/>
          <w:tab w:val="left" w:pos="851"/>
        </w:tabs>
        <w:spacing w:before="120"/>
        <w:ind w:left="92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229B0">
        <w:rPr>
          <w:rFonts w:asciiTheme="minorHAnsi" w:hAnsiTheme="minorHAnsi" w:cstheme="minorHAnsi"/>
          <w:b/>
          <w:sz w:val="22"/>
          <w:szCs w:val="22"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6229B0" w:rsidTr="00B24FF8">
        <w:tc>
          <w:tcPr>
            <w:tcW w:w="10419" w:type="dxa"/>
            <w:shd w:val="clear" w:color="auto" w:fill="auto"/>
          </w:tcPr>
          <w:p w:rsidR="009B1CD0" w:rsidRPr="006229B0" w:rsidRDefault="00B24FF8" w:rsidP="00B665E3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lastRenderedPageBreak/>
              <w:t>Article 3</w:t>
            </w:r>
            <w:r w:rsidR="009B1CD0"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- Signature </w:t>
            </w:r>
            <w:r w:rsidR="00660727"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du marché </w:t>
            </w:r>
            <w:r w:rsidR="00FE48C9"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public</w:t>
            </w:r>
            <w:r w:rsidR="009B1CD0"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par le </w:t>
            </w:r>
            <w:r w:rsidR="00036500"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titulaire</w:t>
            </w:r>
          </w:p>
          <w:p w:rsidR="00082425" w:rsidRPr="006229B0" w:rsidRDefault="00082425" w:rsidP="00B665E3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</w:tc>
      </w:tr>
    </w:tbl>
    <w:p w:rsidR="005824AE" w:rsidRPr="006229B0" w:rsidRDefault="005824AE" w:rsidP="006C4338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32B12" w:rsidRPr="006229B0" w:rsidRDefault="00332B12" w:rsidP="00332B12">
      <w:pPr>
        <w:pStyle w:val="fcase1ertab"/>
        <w:tabs>
          <w:tab w:val="left" w:pos="851"/>
        </w:tabs>
        <w:ind w:left="0" w:firstLine="0"/>
        <w:rPr>
          <w:rFonts w:asciiTheme="minorHAnsi" w:hAnsiTheme="minorHAnsi" w:cstheme="minorHAnsi"/>
          <w:i/>
          <w:sz w:val="22"/>
          <w:szCs w:val="22"/>
        </w:rPr>
      </w:pPr>
      <w:r w:rsidRPr="006229B0">
        <w:rPr>
          <w:rFonts w:asciiTheme="minorHAnsi" w:hAnsiTheme="minorHAnsi" w:cstheme="minorHAnsi"/>
          <w:b/>
          <w:sz w:val="22"/>
          <w:szCs w:val="22"/>
        </w:rPr>
        <w:t xml:space="preserve">1 – Signature du marché </w:t>
      </w:r>
      <w:r w:rsidR="00B665E3" w:rsidRPr="006229B0">
        <w:rPr>
          <w:rFonts w:asciiTheme="minorHAnsi" w:hAnsiTheme="minorHAnsi" w:cstheme="minorHAnsi"/>
          <w:b/>
          <w:sz w:val="22"/>
          <w:szCs w:val="22"/>
        </w:rPr>
        <w:t>par le titulaire</w:t>
      </w:r>
    </w:p>
    <w:p w:rsidR="00332B12" w:rsidRPr="006229B0" w:rsidRDefault="00332B12" w:rsidP="00332B12">
      <w:pPr>
        <w:pStyle w:val="fcase1ertab"/>
        <w:tabs>
          <w:tab w:val="left" w:pos="851"/>
        </w:tabs>
        <w:ind w:left="0" w:firstLine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6229B0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6229B0" w:rsidRDefault="00332B12" w:rsidP="00B054DA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Nom, prénom et qualité</w:t>
            </w:r>
          </w:p>
          <w:p w:rsidR="00332B12" w:rsidRPr="006229B0" w:rsidRDefault="00332B12" w:rsidP="00B054DA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6229B0" w:rsidRDefault="00332B12" w:rsidP="00B054DA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6229B0" w:rsidRDefault="00332B12" w:rsidP="00B054DA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Signature</w:t>
            </w:r>
          </w:p>
        </w:tc>
      </w:tr>
      <w:tr w:rsidR="00332B12" w:rsidRPr="006229B0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E2764D" w:rsidRDefault="00E2764D" w:rsidP="00B054DA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E2764D" w:rsidRDefault="00E2764D" w:rsidP="00B054DA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E2764D" w:rsidRDefault="00E2764D" w:rsidP="00B054DA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E2764D" w:rsidRDefault="00E2764D" w:rsidP="00B054DA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E2764D" w:rsidRDefault="00E2764D" w:rsidP="00B054DA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E2764D" w:rsidRDefault="00E2764D" w:rsidP="00B054DA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E2764D" w:rsidRDefault="00E2764D" w:rsidP="00B054DA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E2764D" w:rsidRPr="006229B0" w:rsidRDefault="00E2764D" w:rsidP="00B054DA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6229B0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Pr="006229B0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:rsidR="002904AF" w:rsidRPr="006229B0" w:rsidRDefault="002904AF" w:rsidP="002904AF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(*) Le signataire doit avoir le pouvoir d’engager la personne qu’il représente.</w:t>
      </w:r>
    </w:p>
    <w:p w:rsidR="00B665E3" w:rsidRPr="006229B0" w:rsidRDefault="00B665E3" w:rsidP="002904AF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665E3" w:rsidRPr="006229B0" w:rsidRDefault="00B665E3" w:rsidP="002904AF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665E3" w:rsidRPr="006229B0" w:rsidRDefault="00B665E3" w:rsidP="002904AF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665E3" w:rsidRPr="006229B0" w:rsidRDefault="00B665E3" w:rsidP="002904AF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665E3" w:rsidRPr="006229B0" w:rsidRDefault="00B665E3" w:rsidP="002904AF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665E3" w:rsidRPr="006229B0" w:rsidRDefault="00B665E3" w:rsidP="002904AF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6229B0" w:rsidTr="00B665E3">
        <w:tc>
          <w:tcPr>
            <w:tcW w:w="10277" w:type="dxa"/>
            <w:shd w:val="clear" w:color="auto" w:fill="auto"/>
          </w:tcPr>
          <w:p w:rsidR="009B1CD0" w:rsidRPr="006229B0" w:rsidRDefault="008B2A38" w:rsidP="006B5057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br w:type="page"/>
            </w:r>
            <w:r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br w:type="page"/>
            </w:r>
            <w:r w:rsidR="00B665E3"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Article 4</w:t>
            </w:r>
            <w:r w:rsidR="009B1CD0"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- Identification </w:t>
            </w:r>
            <w:r w:rsidR="001C40C0"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et signature de l’acheteur</w:t>
            </w:r>
            <w:r w:rsidR="009B1CD0"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.</w:t>
            </w:r>
          </w:p>
        </w:tc>
      </w:tr>
    </w:tbl>
    <w:p w:rsidR="00D47B19" w:rsidRPr="00D47B19" w:rsidRDefault="00D47B19" w:rsidP="00D47B19">
      <w:pPr>
        <w:rPr>
          <w:rStyle w:val="lev"/>
          <w:rFonts w:asciiTheme="minorHAnsi" w:hAnsiTheme="minorHAnsi" w:cstheme="minorHAnsi"/>
          <w:sz w:val="22"/>
          <w:szCs w:val="22"/>
        </w:rPr>
      </w:pPr>
    </w:p>
    <w:p w:rsidR="009B1CD0" w:rsidRPr="00D47B19" w:rsidRDefault="009B1CD0" w:rsidP="00D47B19">
      <w:pPr>
        <w:tabs>
          <w:tab w:val="left" w:pos="851"/>
        </w:tabs>
        <w:jc w:val="both"/>
        <w:rPr>
          <w:bCs/>
          <w:smallCaps/>
        </w:rPr>
      </w:pPr>
      <w:r w:rsidRPr="00D47B19">
        <w:rPr>
          <w:bCs/>
          <w:smallCaps/>
        </w:rPr>
        <w:t xml:space="preserve">Désignation </w:t>
      </w:r>
      <w:r w:rsidR="001C40C0" w:rsidRPr="00D47B19">
        <w:rPr>
          <w:bCs/>
          <w:smallCaps/>
        </w:rPr>
        <w:t>de l’acheteur</w:t>
      </w:r>
      <w:r w:rsidR="000A4F36" w:rsidRPr="00D47B19">
        <w:rPr>
          <w:bCs/>
          <w:smallCaps/>
        </w:rPr>
        <w:t> :</w:t>
      </w:r>
    </w:p>
    <w:p w:rsidR="00FB314B" w:rsidRPr="00D47B19" w:rsidRDefault="00FB314B" w:rsidP="00D47B19">
      <w:pPr>
        <w:rPr>
          <w:rStyle w:val="lev"/>
          <w:rFonts w:asciiTheme="minorHAnsi" w:hAnsiTheme="minorHAnsi" w:cstheme="minorHAnsi"/>
          <w:b w:val="0"/>
          <w:sz w:val="22"/>
          <w:szCs w:val="22"/>
        </w:rPr>
      </w:pPr>
      <w:r w:rsidRPr="00D47B19">
        <w:rPr>
          <w:rStyle w:val="lev"/>
          <w:rFonts w:asciiTheme="minorHAnsi" w:hAnsiTheme="minorHAnsi" w:cstheme="minorHAnsi"/>
          <w:b w:val="0"/>
          <w:sz w:val="22"/>
          <w:szCs w:val="22"/>
        </w:rPr>
        <w:t xml:space="preserve">BGE Hauts de France, dont le siège social est situé au 4, rue des Buisses 59000 Lille </w:t>
      </w:r>
    </w:p>
    <w:p w:rsidR="009B1CD0" w:rsidRPr="00D47B19" w:rsidRDefault="009B1CD0" w:rsidP="00D47B19">
      <w:pPr>
        <w:rPr>
          <w:rStyle w:val="lev"/>
          <w:rFonts w:asciiTheme="minorHAnsi" w:hAnsiTheme="minorHAnsi" w:cstheme="minorHAnsi"/>
          <w:b w:val="0"/>
          <w:sz w:val="22"/>
          <w:szCs w:val="22"/>
        </w:rPr>
      </w:pPr>
    </w:p>
    <w:p w:rsidR="009B1CD0" w:rsidRPr="00D47B19" w:rsidRDefault="009B1CD0" w:rsidP="00D47B19">
      <w:pPr>
        <w:tabs>
          <w:tab w:val="left" w:pos="851"/>
        </w:tabs>
        <w:jc w:val="both"/>
        <w:rPr>
          <w:rStyle w:val="lev"/>
          <w:rFonts w:asciiTheme="minorHAnsi" w:hAnsiTheme="minorHAnsi" w:cstheme="minorHAnsi"/>
          <w:b w:val="0"/>
          <w:sz w:val="22"/>
          <w:szCs w:val="22"/>
        </w:rPr>
      </w:pPr>
    </w:p>
    <w:p w:rsidR="009B1CD0" w:rsidRPr="00D47B19" w:rsidRDefault="009B1CD0" w:rsidP="00D47B19">
      <w:pPr>
        <w:tabs>
          <w:tab w:val="left" w:pos="851"/>
        </w:tabs>
        <w:jc w:val="both"/>
        <w:rPr>
          <w:bCs/>
          <w:smallCaps/>
        </w:rPr>
      </w:pPr>
      <w:r w:rsidRPr="00D47B19">
        <w:rPr>
          <w:bCs/>
          <w:smallCaps/>
        </w:rPr>
        <w:t>Nom, prénom, qualité du signataire du marché</w:t>
      </w:r>
      <w:r w:rsidR="000A4F36" w:rsidRPr="00D47B19">
        <w:rPr>
          <w:bCs/>
          <w:smallCaps/>
        </w:rPr>
        <w:t> :</w:t>
      </w:r>
    </w:p>
    <w:p w:rsidR="00FB314B" w:rsidRPr="00D47B19" w:rsidRDefault="00FB314B" w:rsidP="00D47B19">
      <w:pPr>
        <w:rPr>
          <w:rStyle w:val="lev"/>
          <w:rFonts w:asciiTheme="minorHAnsi" w:hAnsiTheme="minorHAnsi" w:cstheme="minorHAnsi"/>
          <w:b w:val="0"/>
          <w:sz w:val="22"/>
          <w:szCs w:val="22"/>
        </w:rPr>
      </w:pPr>
      <w:r w:rsidRPr="00D47B19">
        <w:rPr>
          <w:rStyle w:val="lev"/>
          <w:rFonts w:asciiTheme="minorHAnsi" w:hAnsiTheme="minorHAnsi" w:cstheme="minorHAnsi"/>
          <w:b w:val="0"/>
          <w:sz w:val="22"/>
          <w:szCs w:val="22"/>
        </w:rPr>
        <w:t>Monsieur Grégory SAGEZ, Directeur Général de BGE Hauts de France, 4 rue des Buisses  59000 Lille.</w:t>
      </w:r>
    </w:p>
    <w:p w:rsidR="009B1CD0" w:rsidRPr="00D47B19" w:rsidRDefault="009B1CD0" w:rsidP="0083205E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9B1CD0" w:rsidRPr="00D47B19" w:rsidRDefault="009B1CD0" w:rsidP="009B45B9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p w:rsidR="009B1CD0" w:rsidRPr="00D47B19" w:rsidRDefault="009B1CD0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47B19">
        <w:rPr>
          <w:rFonts w:asciiTheme="minorHAnsi" w:hAnsiTheme="minorHAnsi" w:cstheme="minorHAnsi"/>
          <w:sz w:val="22"/>
          <w:szCs w:val="22"/>
        </w:rPr>
        <w:tab/>
        <w:t>A : ……………………</w:t>
      </w:r>
      <w:r w:rsidR="00D47B19">
        <w:rPr>
          <w:rFonts w:asciiTheme="minorHAnsi" w:hAnsiTheme="minorHAnsi" w:cstheme="minorHAnsi"/>
          <w:sz w:val="22"/>
          <w:szCs w:val="22"/>
        </w:rPr>
        <w:t>…………….</w:t>
      </w:r>
      <w:r w:rsidRPr="00D47B19">
        <w:rPr>
          <w:rFonts w:asciiTheme="minorHAnsi" w:hAnsiTheme="minorHAnsi" w:cstheme="minorHAnsi"/>
          <w:sz w:val="22"/>
          <w:szCs w:val="22"/>
        </w:rPr>
        <w:t>, le …………………</w:t>
      </w:r>
    </w:p>
    <w:p w:rsidR="009B1CD0" w:rsidRPr="00D47B19" w:rsidRDefault="009B1CD0" w:rsidP="009B45B9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p w:rsidR="009B1CD0" w:rsidRPr="00D47B19" w:rsidRDefault="009B1CD0" w:rsidP="009B45B9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p w:rsidR="009B1CD0" w:rsidRPr="00D47B19" w:rsidRDefault="009B1CD0" w:rsidP="009B45B9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p w:rsidR="009B1CD0" w:rsidRPr="00D47B19" w:rsidRDefault="009B1CD0" w:rsidP="009B45B9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p w:rsidR="009B1CD0" w:rsidRPr="00D47B19" w:rsidRDefault="009B1CD0" w:rsidP="00B665E3">
      <w:pPr>
        <w:tabs>
          <w:tab w:val="left" w:pos="851"/>
        </w:tabs>
        <w:ind w:left="6804"/>
        <w:jc w:val="both"/>
        <w:rPr>
          <w:rFonts w:asciiTheme="minorHAnsi" w:hAnsiTheme="minorHAnsi" w:cstheme="minorHAnsi"/>
          <w:sz w:val="22"/>
          <w:szCs w:val="22"/>
        </w:rPr>
      </w:pPr>
      <w:r w:rsidRPr="00D47B19">
        <w:rPr>
          <w:rFonts w:asciiTheme="minorHAnsi" w:hAnsiTheme="minorHAnsi" w:cstheme="minorHAnsi"/>
          <w:sz w:val="22"/>
          <w:szCs w:val="22"/>
        </w:rPr>
        <w:t>Signature</w:t>
      </w:r>
    </w:p>
    <w:p w:rsidR="00943E7B" w:rsidRDefault="00943E7B" w:rsidP="00B665E3">
      <w:pPr>
        <w:tabs>
          <w:tab w:val="left" w:pos="851"/>
        </w:tabs>
        <w:ind w:left="6804"/>
        <w:jc w:val="both"/>
        <w:rPr>
          <w:rFonts w:asciiTheme="minorHAnsi" w:hAnsiTheme="minorHAnsi" w:cstheme="minorHAnsi"/>
          <w:sz w:val="22"/>
          <w:szCs w:val="22"/>
        </w:rPr>
      </w:pPr>
    </w:p>
    <w:p w:rsidR="00943E7B" w:rsidRDefault="00943E7B" w:rsidP="00B665E3">
      <w:pPr>
        <w:tabs>
          <w:tab w:val="left" w:pos="851"/>
        </w:tabs>
        <w:ind w:left="6804"/>
        <w:jc w:val="both"/>
        <w:rPr>
          <w:rFonts w:asciiTheme="minorHAnsi" w:hAnsiTheme="minorHAnsi" w:cstheme="minorHAnsi"/>
          <w:sz w:val="22"/>
          <w:szCs w:val="22"/>
        </w:rPr>
      </w:pPr>
    </w:p>
    <w:p w:rsidR="00AE20AC" w:rsidRDefault="00AE20AC">
      <w:pPr>
        <w:suppressAutoHyphens w:val="0"/>
        <w:rPr>
          <w:rFonts w:asciiTheme="minorHAnsi" w:hAnsiTheme="minorHAnsi" w:cstheme="minorHAnsi"/>
          <w:i/>
          <w:sz w:val="22"/>
          <w:szCs w:val="22"/>
        </w:rPr>
      </w:pPr>
    </w:p>
    <w:p w:rsidR="00AE20AC" w:rsidRDefault="00AE20AC">
      <w:pPr>
        <w:suppressAutoHyphens w:val="0"/>
        <w:rPr>
          <w:rFonts w:asciiTheme="minorHAnsi" w:hAnsiTheme="minorHAnsi" w:cstheme="minorHAnsi"/>
          <w:i/>
          <w:sz w:val="22"/>
          <w:szCs w:val="22"/>
        </w:rPr>
      </w:pPr>
    </w:p>
    <w:p w:rsidR="00AE20AC" w:rsidRDefault="00AE20AC">
      <w:pPr>
        <w:suppressAutoHyphens w:val="0"/>
        <w:rPr>
          <w:rFonts w:asciiTheme="minorHAnsi" w:hAnsiTheme="minorHAnsi" w:cstheme="minorHAnsi"/>
          <w:i/>
          <w:sz w:val="22"/>
          <w:szCs w:val="22"/>
        </w:rPr>
      </w:pPr>
    </w:p>
    <w:p w:rsidR="00AE20AC" w:rsidRDefault="00AE20AC">
      <w:pPr>
        <w:suppressAutoHyphens w:val="0"/>
        <w:rPr>
          <w:rFonts w:asciiTheme="minorHAnsi" w:hAnsiTheme="minorHAnsi" w:cstheme="minorHAnsi"/>
          <w:i/>
          <w:sz w:val="22"/>
          <w:szCs w:val="22"/>
        </w:rPr>
      </w:pPr>
    </w:p>
    <w:p w:rsidR="00943E7B" w:rsidRDefault="00943E7B">
      <w:pPr>
        <w:suppressAutoHyphens w:val="0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br w:type="page"/>
      </w:r>
    </w:p>
    <w:sectPr w:rsidR="00943E7B">
      <w:footerReference w:type="default" r:id="rId12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B52" w:rsidRDefault="00C74B52">
      <w:r>
        <w:separator/>
      </w:r>
    </w:p>
  </w:endnote>
  <w:endnote w:type="continuationSeparator" w:id="0">
    <w:p w:rsidR="00C74B52" w:rsidRDefault="00C74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ajorEastAsia" w:hAnsiTheme="minorHAnsi" w:cstheme="minorHAnsi"/>
      </w:rPr>
      <w:id w:val="-729997762"/>
      <w:docPartObj>
        <w:docPartGallery w:val="Page Numbers (Bottom of Page)"/>
        <w:docPartUnique/>
      </w:docPartObj>
    </w:sdtPr>
    <w:sdtContent>
      <w:p w:rsidR="00D42383" w:rsidRPr="00E2764D" w:rsidRDefault="00E2764D" w:rsidP="00D42383">
        <w:pPr>
          <w:pStyle w:val="Pieddepage"/>
          <w:pBdr>
            <w:top w:val="thinThickSmallGap" w:sz="24" w:space="1" w:color="622423" w:themeColor="accent2" w:themeShade="7F"/>
          </w:pBdr>
          <w:rPr>
            <w:rFonts w:asciiTheme="minorHAnsi" w:eastAsiaTheme="majorEastAsia" w:hAnsiTheme="minorHAnsi" w:cstheme="minorHAnsi"/>
          </w:rPr>
        </w:pPr>
        <w:r w:rsidRPr="00E2764D">
          <w:rPr>
            <w:rFonts w:asciiTheme="minorHAnsi" w:eastAsiaTheme="majorEastAsia" w:hAnsiTheme="minorHAnsi" w:cstheme="minorHAnsi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54AB1B81" wp14:editId="434AF6CF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1975" cy="561975"/>
                  <wp:effectExtent l="9525" t="9525" r="9525" b="9525"/>
                  <wp:wrapNone/>
                  <wp:docPr id="605" name="Ellips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1975" cy="56197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764D" w:rsidRDefault="00E2764D">
                              <w:pPr>
                                <w:pStyle w:val="Pieddepage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 w:rsidRPr="00E2764D">
                                <w:rPr>
                                  <w:noProof/>
                                  <w:color w:val="4F81BD" w:themeColor="accent1"/>
                                </w:rPr>
                                <w:t>3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id="Ellipse 6" o:spid="_x0000_s1026" style="position:absolute;margin-left:0;margin-top:0;width:44.25pt;height:44.25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" filled="f" fillcolor="#c0504d" strokecolor="#adc1d9" strokeweight="1pt">
                  <v:textbox inset="0,0,0,0">
                    <w:txbxContent>
                      <w:p w:rsidR="00E2764D" w:rsidRDefault="00E2764D">
                        <w:pPr>
                          <w:pStyle w:val="Pieddepage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 w:rsidRPr="00E2764D">
                          <w:rPr>
                            <w:noProof/>
                            <w:color w:val="4F81BD" w:themeColor="accent1"/>
                          </w:rPr>
                          <w:t>3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  <w:r w:rsidRPr="00E2764D">
          <w:rPr>
            <w:rFonts w:asciiTheme="minorHAnsi" w:eastAsiaTheme="majorEastAsia" w:hAnsiTheme="minorHAnsi" w:cstheme="minorHAnsi"/>
          </w:rPr>
          <w:t>AE Marché Maintenance sécurité incendie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B52" w:rsidRDefault="00C74B52">
      <w:r>
        <w:separator/>
      </w:r>
    </w:p>
  </w:footnote>
  <w:footnote w:type="continuationSeparator" w:id="0">
    <w:p w:rsidR="00C74B52" w:rsidRDefault="00C74B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>
    <w:nsid w:val="12E05405"/>
    <w:multiLevelType w:val="hybridMultilevel"/>
    <w:tmpl w:val="1FE045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501CA"/>
    <w:multiLevelType w:val="hybridMultilevel"/>
    <w:tmpl w:val="83828E00"/>
    <w:lvl w:ilvl="0" w:tplc="0E3C97A4">
      <w:start w:val="1"/>
      <w:numFmt w:val="bullet"/>
      <w:lvlText w:val="R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3C97A4">
      <w:start w:val="1"/>
      <w:numFmt w:val="bullet"/>
      <w:lvlText w:val="R"/>
      <w:lvlJc w:val="left"/>
      <w:pPr>
        <w:ind w:left="2160" w:hanging="360"/>
      </w:pPr>
      <w:rPr>
        <w:rFonts w:ascii="Wingdings 2" w:hAnsi="Wingdings 2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6F4F7F"/>
    <w:multiLevelType w:val="hybridMultilevel"/>
    <w:tmpl w:val="32C62C3C"/>
    <w:lvl w:ilvl="0" w:tplc="6E6EE824">
      <w:start w:val="1"/>
      <w:numFmt w:val="bullet"/>
      <w:lvlText w:val=""/>
      <w:lvlJc w:val="left"/>
      <w:pPr>
        <w:ind w:left="2055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6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3FE27B3"/>
    <w:multiLevelType w:val="hybridMultilevel"/>
    <w:tmpl w:val="EE9C86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744A4"/>
    <w:multiLevelType w:val="hybridMultilevel"/>
    <w:tmpl w:val="C0C86E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78F516CA"/>
    <w:multiLevelType w:val="hybridMultilevel"/>
    <w:tmpl w:val="06A06FE4"/>
    <w:lvl w:ilvl="0" w:tplc="0E3C97A4">
      <w:start w:val="1"/>
      <w:numFmt w:val="bullet"/>
      <w:lvlText w:val="R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6"/>
  </w:num>
  <w:num w:numId="6">
    <w:abstractNumId w:val="10"/>
  </w:num>
  <w:num w:numId="7">
    <w:abstractNumId w:val="11"/>
  </w:num>
  <w:num w:numId="8">
    <w:abstractNumId w:val="4"/>
  </w:num>
  <w:num w:numId="9">
    <w:abstractNumId w:val="5"/>
  </w:num>
  <w:num w:numId="10">
    <w:abstractNumId w:val="7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A65"/>
    <w:rsid w:val="00036500"/>
    <w:rsid w:val="00054049"/>
    <w:rsid w:val="00063F42"/>
    <w:rsid w:val="00067F94"/>
    <w:rsid w:val="00082425"/>
    <w:rsid w:val="000A2E05"/>
    <w:rsid w:val="000A4F36"/>
    <w:rsid w:val="000D0A4F"/>
    <w:rsid w:val="000E0020"/>
    <w:rsid w:val="001507FC"/>
    <w:rsid w:val="00156924"/>
    <w:rsid w:val="00166B56"/>
    <w:rsid w:val="00173719"/>
    <w:rsid w:val="00174505"/>
    <w:rsid w:val="001A6057"/>
    <w:rsid w:val="001C40C0"/>
    <w:rsid w:val="001C733C"/>
    <w:rsid w:val="0021527A"/>
    <w:rsid w:val="0021797C"/>
    <w:rsid w:val="00225A1A"/>
    <w:rsid w:val="0022748A"/>
    <w:rsid w:val="00234281"/>
    <w:rsid w:val="002546C3"/>
    <w:rsid w:val="002904AF"/>
    <w:rsid w:val="002A16CC"/>
    <w:rsid w:val="002B303D"/>
    <w:rsid w:val="002C2CA3"/>
    <w:rsid w:val="002C4B3E"/>
    <w:rsid w:val="002C79D6"/>
    <w:rsid w:val="002E56C1"/>
    <w:rsid w:val="00326CAD"/>
    <w:rsid w:val="00332B12"/>
    <w:rsid w:val="00354C04"/>
    <w:rsid w:val="0038334C"/>
    <w:rsid w:val="00385E76"/>
    <w:rsid w:val="003A7270"/>
    <w:rsid w:val="0043706E"/>
    <w:rsid w:val="0044597F"/>
    <w:rsid w:val="00483A06"/>
    <w:rsid w:val="004A7169"/>
    <w:rsid w:val="004C3F42"/>
    <w:rsid w:val="004C5755"/>
    <w:rsid w:val="004E75A6"/>
    <w:rsid w:val="00514DAF"/>
    <w:rsid w:val="00532EC7"/>
    <w:rsid w:val="00541CA3"/>
    <w:rsid w:val="005438B1"/>
    <w:rsid w:val="00543D84"/>
    <w:rsid w:val="005546A9"/>
    <w:rsid w:val="00556423"/>
    <w:rsid w:val="00570143"/>
    <w:rsid w:val="005824AE"/>
    <w:rsid w:val="005846FB"/>
    <w:rsid w:val="005A05C1"/>
    <w:rsid w:val="005A4A3B"/>
    <w:rsid w:val="005A4CB5"/>
    <w:rsid w:val="005B2316"/>
    <w:rsid w:val="005F0DCE"/>
    <w:rsid w:val="0061068C"/>
    <w:rsid w:val="006229B0"/>
    <w:rsid w:val="00626F64"/>
    <w:rsid w:val="006357FE"/>
    <w:rsid w:val="0064560F"/>
    <w:rsid w:val="00660727"/>
    <w:rsid w:val="00662A86"/>
    <w:rsid w:val="006A37B0"/>
    <w:rsid w:val="006B5057"/>
    <w:rsid w:val="006C4338"/>
    <w:rsid w:val="006C71D2"/>
    <w:rsid w:val="006F3DF9"/>
    <w:rsid w:val="007060E5"/>
    <w:rsid w:val="00710FD6"/>
    <w:rsid w:val="00720338"/>
    <w:rsid w:val="00730A78"/>
    <w:rsid w:val="00757151"/>
    <w:rsid w:val="00774320"/>
    <w:rsid w:val="007909E0"/>
    <w:rsid w:val="0079785C"/>
    <w:rsid w:val="007A2B48"/>
    <w:rsid w:val="007D4001"/>
    <w:rsid w:val="007D7A65"/>
    <w:rsid w:val="007F68A6"/>
    <w:rsid w:val="0083205E"/>
    <w:rsid w:val="00840934"/>
    <w:rsid w:val="00844DAA"/>
    <w:rsid w:val="008450C7"/>
    <w:rsid w:val="00876A73"/>
    <w:rsid w:val="00877BD8"/>
    <w:rsid w:val="008A66B6"/>
    <w:rsid w:val="008B2A38"/>
    <w:rsid w:val="00930A5C"/>
    <w:rsid w:val="00934503"/>
    <w:rsid w:val="00943E7B"/>
    <w:rsid w:val="00944FE6"/>
    <w:rsid w:val="00972598"/>
    <w:rsid w:val="0097786F"/>
    <w:rsid w:val="00983FF3"/>
    <w:rsid w:val="0098481F"/>
    <w:rsid w:val="009B1CD0"/>
    <w:rsid w:val="009B45B9"/>
    <w:rsid w:val="009C4738"/>
    <w:rsid w:val="009C743D"/>
    <w:rsid w:val="009D661E"/>
    <w:rsid w:val="009F7B93"/>
    <w:rsid w:val="00A15072"/>
    <w:rsid w:val="00A34D04"/>
    <w:rsid w:val="00A50356"/>
    <w:rsid w:val="00A80B70"/>
    <w:rsid w:val="00AB1D17"/>
    <w:rsid w:val="00AE20AC"/>
    <w:rsid w:val="00AE7831"/>
    <w:rsid w:val="00AF400D"/>
    <w:rsid w:val="00B02608"/>
    <w:rsid w:val="00B0289C"/>
    <w:rsid w:val="00B054DA"/>
    <w:rsid w:val="00B12313"/>
    <w:rsid w:val="00B24FF8"/>
    <w:rsid w:val="00B4550F"/>
    <w:rsid w:val="00B665E3"/>
    <w:rsid w:val="00B87564"/>
    <w:rsid w:val="00B90F2A"/>
    <w:rsid w:val="00BA44E5"/>
    <w:rsid w:val="00BC207D"/>
    <w:rsid w:val="00BD767E"/>
    <w:rsid w:val="00BE6078"/>
    <w:rsid w:val="00C23457"/>
    <w:rsid w:val="00C34CC8"/>
    <w:rsid w:val="00C54D83"/>
    <w:rsid w:val="00C630AD"/>
    <w:rsid w:val="00C74B52"/>
    <w:rsid w:val="00C83930"/>
    <w:rsid w:val="00C91060"/>
    <w:rsid w:val="00C911FE"/>
    <w:rsid w:val="00CA1D2A"/>
    <w:rsid w:val="00CD185D"/>
    <w:rsid w:val="00CD46CC"/>
    <w:rsid w:val="00CE67FD"/>
    <w:rsid w:val="00D034AC"/>
    <w:rsid w:val="00D26AD2"/>
    <w:rsid w:val="00D337D7"/>
    <w:rsid w:val="00D412FD"/>
    <w:rsid w:val="00D42383"/>
    <w:rsid w:val="00D46BC7"/>
    <w:rsid w:val="00D47B19"/>
    <w:rsid w:val="00D90A00"/>
    <w:rsid w:val="00DC1DB2"/>
    <w:rsid w:val="00DD54E6"/>
    <w:rsid w:val="00E20DB0"/>
    <w:rsid w:val="00E25EC7"/>
    <w:rsid w:val="00E2764D"/>
    <w:rsid w:val="00E41C38"/>
    <w:rsid w:val="00E47798"/>
    <w:rsid w:val="00E71189"/>
    <w:rsid w:val="00E74C76"/>
    <w:rsid w:val="00E813C7"/>
    <w:rsid w:val="00E8281D"/>
    <w:rsid w:val="00E8528C"/>
    <w:rsid w:val="00E96FF6"/>
    <w:rsid w:val="00EC69B6"/>
    <w:rsid w:val="00EE77CA"/>
    <w:rsid w:val="00F34138"/>
    <w:rsid w:val="00F35107"/>
    <w:rsid w:val="00F8351A"/>
    <w:rsid w:val="00F86888"/>
    <w:rsid w:val="00F92811"/>
    <w:rsid w:val="00FB1745"/>
    <w:rsid w:val="00FB314B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uiPriority w:val="99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229B0"/>
    <w:pPr>
      <w:ind w:left="720"/>
      <w:contextualSpacing/>
    </w:pPr>
  </w:style>
  <w:style w:type="character" w:customStyle="1" w:styleId="markedcontent">
    <w:name w:val="markedcontent"/>
    <w:basedOn w:val="Policepardfaut"/>
    <w:rsid w:val="002274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uiPriority w:val="99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229B0"/>
    <w:pPr>
      <w:ind w:left="720"/>
      <w:contextualSpacing/>
    </w:pPr>
  </w:style>
  <w:style w:type="character" w:customStyle="1" w:styleId="markedcontent">
    <w:name w:val="markedcontent"/>
    <w:basedOn w:val="Policepardfaut"/>
    <w:rsid w:val="00227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56DB5-BECC-45B0-9486-1B68AEAE0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10</TotalTime>
  <Pages>5</Pages>
  <Words>747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4852</CharactersWithSpaces>
  <SharedDoc>false</SharedDoc>
  <HLinks>
    <vt:vector size="12" baseType="variant">
      <vt:variant>
        <vt:i4>262194</vt:i4>
      </vt:variant>
      <vt:variant>
        <vt:i4>7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4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Alexandre DUBUT</cp:lastModifiedBy>
  <cp:revision>5</cp:revision>
  <cp:lastPrinted>2022-08-26T07:49:00Z</cp:lastPrinted>
  <dcterms:created xsi:type="dcterms:W3CDTF">2023-10-09T13:05:00Z</dcterms:created>
  <dcterms:modified xsi:type="dcterms:W3CDTF">2023-10-25T09:33:00Z</dcterms:modified>
</cp:coreProperties>
</file>